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410B7" w:rsidRDefault="009410B7" w:rsidP="00393281">
      <w:pPr>
        <w:suppressAutoHyphens w:val="0"/>
        <w:spacing w:after="0"/>
        <w:rPr>
          <w:rFonts w:eastAsia="Arial"/>
          <w:color w:val="auto"/>
          <w:kern w:val="0"/>
          <w:lang w:eastAsia="it-IT"/>
        </w:rPr>
      </w:pPr>
    </w:p>
    <w:p w:rsidR="00417C85" w:rsidRDefault="00417C85" w:rsidP="00B64039">
      <w:pPr>
        <w:shd w:val="clear" w:color="auto" w:fill="FFFFFF"/>
        <w:suppressAutoHyphens w:val="0"/>
        <w:spacing w:after="0" w:line="240" w:lineRule="auto"/>
        <w:jc w:val="right"/>
        <w:rPr>
          <w:b/>
          <w:kern w:val="0"/>
          <w:lang w:eastAsia="it-IT"/>
        </w:rPr>
      </w:pPr>
      <w:r>
        <w:rPr>
          <w:b/>
          <w:kern w:val="0"/>
          <w:lang w:eastAsia="it-IT"/>
        </w:rPr>
        <w:t xml:space="preserve">MODELLO </w:t>
      </w:r>
      <w:r w:rsidR="00AA24D1">
        <w:rPr>
          <w:b/>
          <w:kern w:val="0"/>
          <w:lang w:eastAsia="it-IT"/>
        </w:rPr>
        <w:t>A</w:t>
      </w:r>
    </w:p>
    <w:p w:rsidR="00417C85" w:rsidRDefault="00417C85" w:rsidP="00B64039">
      <w:pPr>
        <w:shd w:val="clear" w:color="auto" w:fill="FFFFFF"/>
        <w:suppressAutoHyphens w:val="0"/>
        <w:spacing w:after="0" w:line="240" w:lineRule="auto"/>
        <w:jc w:val="right"/>
        <w:rPr>
          <w:b/>
          <w:kern w:val="0"/>
          <w:lang w:eastAsia="it-IT"/>
        </w:rPr>
      </w:pPr>
    </w:p>
    <w:p w:rsidR="0077605F" w:rsidRDefault="00D15B5E" w:rsidP="00D15B5E">
      <w:pPr>
        <w:shd w:val="clear" w:color="auto" w:fill="FFFFFF"/>
        <w:suppressAutoHyphens w:val="0"/>
        <w:spacing w:after="0" w:line="240" w:lineRule="auto"/>
        <w:jc w:val="both"/>
        <w:rPr>
          <w:b/>
          <w:kern w:val="0"/>
          <w:lang w:eastAsia="it-IT"/>
        </w:rPr>
      </w:pPr>
      <w:r>
        <w:rPr>
          <w:b/>
          <w:kern w:val="0"/>
          <w:lang w:eastAsia="it-IT"/>
        </w:rPr>
        <w:t xml:space="preserve">MODELLO DI PRESENTAZIONE NUOVA PROPOSTA PROGETTUALE PER L’AMPLIAMENTO DELL’OFFERTA FORMATIVA PTOF RELATIVO AL  </w:t>
      </w:r>
      <w:r>
        <w:rPr>
          <w:b/>
          <w:kern w:val="0"/>
          <w:lang w:eastAsia="it-IT"/>
        </w:rPr>
        <w:br/>
        <w:t>TRIENNIO 2022/2025</w:t>
      </w:r>
      <w:r w:rsidR="002968B1">
        <w:rPr>
          <w:b/>
          <w:kern w:val="0"/>
          <w:lang w:eastAsia="it-IT"/>
        </w:rPr>
        <w:t xml:space="preserve"> aggiornamento</w:t>
      </w:r>
      <w:r w:rsidR="001829CA">
        <w:rPr>
          <w:b/>
          <w:kern w:val="0"/>
          <w:lang w:eastAsia="it-IT"/>
        </w:rPr>
        <w:t>/integrazione</w:t>
      </w:r>
      <w:r w:rsidR="00810D10">
        <w:rPr>
          <w:b/>
          <w:kern w:val="0"/>
          <w:lang w:eastAsia="it-IT"/>
        </w:rPr>
        <w:t xml:space="preserve"> </w:t>
      </w:r>
      <w:r w:rsidR="001E641C">
        <w:rPr>
          <w:b/>
          <w:kern w:val="0"/>
          <w:lang w:eastAsia="it-IT"/>
        </w:rPr>
        <w:t>202</w:t>
      </w:r>
      <w:r w:rsidR="002A26BA">
        <w:rPr>
          <w:b/>
          <w:kern w:val="0"/>
          <w:lang w:eastAsia="it-IT"/>
        </w:rPr>
        <w:t>4</w:t>
      </w:r>
      <w:r w:rsidR="001E641C">
        <w:rPr>
          <w:b/>
          <w:kern w:val="0"/>
          <w:lang w:eastAsia="it-IT"/>
        </w:rPr>
        <w:t>-202</w:t>
      </w:r>
      <w:r w:rsidR="002A26BA">
        <w:rPr>
          <w:b/>
          <w:kern w:val="0"/>
          <w:lang w:eastAsia="it-IT"/>
        </w:rPr>
        <w:t>5</w:t>
      </w:r>
    </w:p>
    <w:p w:rsidR="00D15B5E" w:rsidRDefault="00D15B5E" w:rsidP="00B64039">
      <w:pPr>
        <w:shd w:val="clear" w:color="auto" w:fill="FFFFFF"/>
        <w:suppressAutoHyphens w:val="0"/>
        <w:spacing w:after="0" w:line="240" w:lineRule="auto"/>
        <w:jc w:val="both"/>
        <w:rPr>
          <w:b/>
          <w:kern w:val="0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3652"/>
        <w:gridCol w:w="6126"/>
      </w:tblGrid>
      <w:tr w:rsidR="00D15B5E" w:rsidTr="00836183">
        <w:tc>
          <w:tcPr>
            <w:tcW w:w="3652" w:type="dxa"/>
          </w:tcPr>
          <w:p w:rsidR="00D15B5E" w:rsidRDefault="00D15B5E" w:rsidP="00B64039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</w:p>
          <w:p w:rsidR="00D15B5E" w:rsidRDefault="00D15B5E" w:rsidP="00D15B5E">
            <w:pPr>
              <w:suppressAutoHyphens w:val="0"/>
              <w:spacing w:after="0" w:line="240" w:lineRule="auto"/>
              <w:jc w:val="center"/>
              <w:rPr>
                <w:b/>
                <w:kern w:val="0"/>
                <w:lang w:eastAsia="it-IT"/>
              </w:rPr>
            </w:pPr>
            <w:r>
              <w:rPr>
                <w:b/>
                <w:kern w:val="0"/>
                <w:lang w:eastAsia="it-IT"/>
              </w:rPr>
              <w:t>DENOMINAZIONE DEL PROGETTO</w:t>
            </w:r>
          </w:p>
          <w:p w:rsidR="00D15B5E" w:rsidRDefault="00D15B5E" w:rsidP="00B64039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</w:p>
          <w:p w:rsidR="00D15B5E" w:rsidRDefault="00D15B5E" w:rsidP="00B64039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</w:p>
        </w:tc>
        <w:tc>
          <w:tcPr>
            <w:tcW w:w="6126" w:type="dxa"/>
          </w:tcPr>
          <w:p w:rsidR="00D15B5E" w:rsidRDefault="00D15B5E" w:rsidP="00B64039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</w:p>
        </w:tc>
      </w:tr>
      <w:tr w:rsidR="00D15B5E" w:rsidTr="00836183">
        <w:trPr>
          <w:trHeight w:val="1236"/>
        </w:trPr>
        <w:tc>
          <w:tcPr>
            <w:tcW w:w="3652" w:type="dxa"/>
          </w:tcPr>
          <w:p w:rsidR="00D15B5E" w:rsidRDefault="00D15B5E" w:rsidP="00B64039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  <w:r w:rsidRPr="00D15B5E">
              <w:rPr>
                <w:b/>
                <w:kern w:val="0"/>
                <w:lang w:eastAsia="it-IT"/>
              </w:rPr>
              <w:t xml:space="preserve">Descrizione del progetto </w:t>
            </w:r>
            <w:r>
              <w:rPr>
                <w:b/>
                <w:kern w:val="0"/>
                <w:lang w:eastAsia="it-IT"/>
              </w:rPr>
              <w:t xml:space="preserve">e </w:t>
            </w:r>
            <w:r w:rsidRPr="00D15B5E">
              <w:rPr>
                <w:b/>
                <w:kern w:val="0"/>
                <w:lang w:eastAsia="it-IT"/>
              </w:rPr>
              <w:t xml:space="preserve"> finalità educative</w:t>
            </w:r>
          </w:p>
          <w:p w:rsidR="00D15B5E" w:rsidRDefault="00D15B5E" w:rsidP="00B64039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</w:p>
          <w:p w:rsidR="00D15B5E" w:rsidRDefault="00D15B5E" w:rsidP="00B64039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</w:p>
        </w:tc>
        <w:tc>
          <w:tcPr>
            <w:tcW w:w="6126" w:type="dxa"/>
          </w:tcPr>
          <w:p w:rsidR="00D15B5E" w:rsidRDefault="00D15B5E" w:rsidP="00B64039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</w:p>
          <w:p w:rsidR="00D15B5E" w:rsidRDefault="00D15B5E" w:rsidP="00B64039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</w:p>
          <w:p w:rsidR="00D15B5E" w:rsidRDefault="00D15B5E" w:rsidP="00B64039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</w:p>
          <w:p w:rsidR="00D15B5E" w:rsidRDefault="00D15B5E" w:rsidP="00B64039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</w:p>
        </w:tc>
      </w:tr>
      <w:tr w:rsidR="00D15B5E" w:rsidTr="00836183">
        <w:tc>
          <w:tcPr>
            <w:tcW w:w="3652" w:type="dxa"/>
          </w:tcPr>
          <w:p w:rsidR="00D15B5E" w:rsidRDefault="00D15B5E" w:rsidP="00B64039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  <w:r>
              <w:rPr>
                <w:b/>
                <w:kern w:val="0"/>
                <w:lang w:eastAsia="it-IT"/>
              </w:rPr>
              <w:t>Competenze attese</w:t>
            </w:r>
          </w:p>
          <w:p w:rsidR="00D15B5E" w:rsidRDefault="00D15B5E" w:rsidP="00B64039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</w:p>
          <w:p w:rsidR="00D15B5E" w:rsidRDefault="00D15B5E" w:rsidP="00B64039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</w:p>
          <w:p w:rsidR="00D15B5E" w:rsidRDefault="00D15B5E" w:rsidP="00B64039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</w:p>
          <w:p w:rsidR="00D15B5E" w:rsidRDefault="00D15B5E" w:rsidP="00B64039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</w:p>
        </w:tc>
        <w:tc>
          <w:tcPr>
            <w:tcW w:w="6126" w:type="dxa"/>
          </w:tcPr>
          <w:p w:rsidR="00D15B5E" w:rsidRDefault="00D15B5E" w:rsidP="00B64039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</w:p>
        </w:tc>
      </w:tr>
      <w:tr w:rsidR="00D15B5E" w:rsidTr="00836183">
        <w:tc>
          <w:tcPr>
            <w:tcW w:w="3652" w:type="dxa"/>
          </w:tcPr>
          <w:p w:rsidR="00D15B5E" w:rsidRDefault="00D15B5E" w:rsidP="00B64039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  <w:r>
              <w:rPr>
                <w:b/>
                <w:kern w:val="0"/>
                <w:lang w:eastAsia="it-IT"/>
              </w:rPr>
              <w:t>Obiettivi formativi</w:t>
            </w:r>
          </w:p>
          <w:p w:rsidR="00D15B5E" w:rsidRDefault="00D15B5E" w:rsidP="00B64039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</w:p>
          <w:p w:rsidR="00D15B5E" w:rsidRDefault="00D15B5E" w:rsidP="00B64039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</w:p>
          <w:p w:rsidR="00D15B5E" w:rsidRDefault="00D15B5E" w:rsidP="00B64039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</w:p>
          <w:p w:rsidR="00D15B5E" w:rsidRDefault="00D15B5E" w:rsidP="00B64039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</w:p>
        </w:tc>
        <w:tc>
          <w:tcPr>
            <w:tcW w:w="6126" w:type="dxa"/>
          </w:tcPr>
          <w:p w:rsidR="00D15B5E" w:rsidRDefault="00D15B5E" w:rsidP="00B64039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</w:p>
        </w:tc>
      </w:tr>
      <w:tr w:rsidR="00D15B5E" w:rsidTr="00836183">
        <w:tc>
          <w:tcPr>
            <w:tcW w:w="3652" w:type="dxa"/>
          </w:tcPr>
          <w:p w:rsidR="00D15B5E" w:rsidRDefault="00D15B5E" w:rsidP="00B64039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  <w:r>
              <w:rPr>
                <w:b/>
                <w:kern w:val="0"/>
                <w:lang w:eastAsia="it-IT"/>
              </w:rPr>
              <w:t>Destinatari</w:t>
            </w:r>
            <w:r w:rsidR="001038D6">
              <w:rPr>
                <w:b/>
                <w:kern w:val="0"/>
                <w:lang w:eastAsia="it-IT"/>
              </w:rPr>
              <w:t>/e con specificazione delle sedi coinvolte e degli indirizzi coinvolti</w:t>
            </w:r>
          </w:p>
          <w:p w:rsidR="00D15B5E" w:rsidRDefault="00D15B5E" w:rsidP="00B64039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</w:p>
        </w:tc>
        <w:tc>
          <w:tcPr>
            <w:tcW w:w="6126" w:type="dxa"/>
          </w:tcPr>
          <w:p w:rsidR="00D15B5E" w:rsidRDefault="00D15B5E" w:rsidP="00B64039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</w:p>
        </w:tc>
      </w:tr>
      <w:tr w:rsidR="00D15B5E" w:rsidTr="00836183">
        <w:tc>
          <w:tcPr>
            <w:tcW w:w="3652" w:type="dxa"/>
          </w:tcPr>
          <w:p w:rsidR="00D15B5E" w:rsidRPr="00D15B5E" w:rsidRDefault="00D15B5E" w:rsidP="00D15B5E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  <w:r w:rsidRPr="00D15B5E">
              <w:rPr>
                <w:b/>
                <w:kern w:val="0"/>
                <w:lang w:eastAsia="it-IT"/>
              </w:rPr>
              <w:t>Rapporti con altre Istituzioni</w:t>
            </w:r>
          </w:p>
          <w:p w:rsidR="00D15B5E" w:rsidRDefault="00D15B5E" w:rsidP="00D15B5E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  <w:r w:rsidRPr="00D15B5E">
              <w:rPr>
                <w:b/>
                <w:kern w:val="0"/>
                <w:lang w:eastAsia="it-IT"/>
              </w:rPr>
              <w:tab/>
            </w:r>
          </w:p>
        </w:tc>
        <w:tc>
          <w:tcPr>
            <w:tcW w:w="6126" w:type="dxa"/>
          </w:tcPr>
          <w:p w:rsidR="00D15B5E" w:rsidRDefault="00D15B5E" w:rsidP="00B64039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</w:p>
        </w:tc>
      </w:tr>
      <w:tr w:rsidR="00836183" w:rsidTr="00836183">
        <w:tc>
          <w:tcPr>
            <w:tcW w:w="3652" w:type="dxa"/>
          </w:tcPr>
          <w:p w:rsidR="00836183" w:rsidRDefault="00836183" w:rsidP="00D15B5E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  <w:r>
              <w:rPr>
                <w:b/>
                <w:kern w:val="0"/>
                <w:lang w:eastAsia="it-IT"/>
              </w:rPr>
              <w:t>Docente/i referente/i del progetto</w:t>
            </w:r>
          </w:p>
          <w:p w:rsidR="00836183" w:rsidRPr="00D15B5E" w:rsidRDefault="00836183" w:rsidP="00D15B5E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</w:p>
        </w:tc>
        <w:tc>
          <w:tcPr>
            <w:tcW w:w="6126" w:type="dxa"/>
          </w:tcPr>
          <w:p w:rsidR="00836183" w:rsidRDefault="00836183" w:rsidP="00B64039">
            <w:pPr>
              <w:suppressAutoHyphens w:val="0"/>
              <w:spacing w:after="0" w:line="240" w:lineRule="auto"/>
              <w:jc w:val="both"/>
              <w:rPr>
                <w:b/>
                <w:kern w:val="0"/>
                <w:lang w:eastAsia="it-IT"/>
              </w:rPr>
            </w:pPr>
          </w:p>
        </w:tc>
      </w:tr>
    </w:tbl>
    <w:p w:rsidR="00836183" w:rsidRDefault="00836183" w:rsidP="00836183">
      <w:pPr>
        <w:shd w:val="clear" w:color="auto" w:fill="FFFFFF"/>
        <w:suppressAutoHyphens w:val="0"/>
        <w:spacing w:after="0" w:line="240" w:lineRule="auto"/>
        <w:jc w:val="both"/>
        <w:rPr>
          <w:b/>
          <w:kern w:val="0"/>
          <w:lang w:eastAsia="it-IT"/>
        </w:rPr>
      </w:pPr>
    </w:p>
    <w:p w:rsidR="00FB7B33" w:rsidRDefault="00FB7B33" w:rsidP="004D66AC"/>
    <w:p w:rsidR="00FB7B33" w:rsidRDefault="00FB7B33" w:rsidP="004D66AC"/>
    <w:p w:rsidR="00FB7B33" w:rsidRDefault="00FB7B33" w:rsidP="004D66AC"/>
    <w:p w:rsidR="00FB7B33" w:rsidRDefault="00FB7B33" w:rsidP="004D66AC"/>
    <w:p w:rsidR="004D66AC" w:rsidRPr="00284EA3" w:rsidRDefault="004D66AC" w:rsidP="004D66AC">
      <w:r w:rsidRPr="00284EA3">
        <w:t>RISORSE UMANE</w:t>
      </w:r>
    </w:p>
    <w:tbl>
      <w:tblPr>
        <w:tblW w:w="5000" w:type="pct"/>
        <w:tblCellMar>
          <w:left w:w="54" w:type="dxa"/>
          <w:right w:w="54" w:type="dxa"/>
        </w:tblCellMar>
        <w:tblLook w:val="0000"/>
      </w:tblPr>
      <w:tblGrid>
        <w:gridCol w:w="9746"/>
      </w:tblGrid>
      <w:tr w:rsidR="004D66AC" w:rsidRPr="00284EA3" w:rsidTr="003F17FD">
        <w:trPr>
          <w:trHeight w:val="76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AC" w:rsidRPr="00284EA3" w:rsidRDefault="004D66AC" w:rsidP="00CB178F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284EA3">
              <w:rPr>
                <w:i/>
                <w:iCs/>
              </w:rPr>
              <w:t>Indicare i profili di riferimento dei</w:t>
            </w:r>
            <w:r w:rsidR="00D25772">
              <w:rPr>
                <w:i/>
                <w:iCs/>
              </w:rPr>
              <w:t xml:space="preserve">/delle docenti, del personale non docente e dei/delle </w:t>
            </w:r>
            <w:r w:rsidRPr="00284EA3">
              <w:rPr>
                <w:i/>
                <w:iCs/>
              </w:rPr>
              <w:t>collaboratori</w:t>
            </w:r>
            <w:r w:rsidR="00D25772">
              <w:rPr>
                <w:i/>
                <w:iCs/>
              </w:rPr>
              <w:t xml:space="preserve">/collaboratrici esterni/e </w:t>
            </w:r>
            <w:r w:rsidRPr="00284EA3">
              <w:rPr>
                <w:i/>
                <w:iCs/>
              </w:rPr>
              <w:t>che si prevede di utilizzare. Indicare i nominativi delle persone che ricopriranno ruoli rilevanti. Separare le utilizzazioni per anno finanziario.</w:t>
            </w:r>
          </w:p>
        </w:tc>
      </w:tr>
    </w:tbl>
    <w:p w:rsidR="004D66AC" w:rsidRPr="00284EA3" w:rsidRDefault="004D66AC" w:rsidP="004D66AC"/>
    <w:p w:rsidR="004D66AC" w:rsidRPr="00284EA3" w:rsidRDefault="004D66AC" w:rsidP="004D66AC">
      <w:pPr>
        <w:pStyle w:val="Default"/>
      </w:pPr>
      <w:r w:rsidRPr="00284EA3">
        <w:rPr>
          <w:b/>
          <w:bCs/>
        </w:rPr>
        <w:t>DOCENTE INTERNO</w:t>
      </w:r>
      <w:r w:rsidR="00ED732D">
        <w:rPr>
          <w:b/>
          <w:bCs/>
        </w:rPr>
        <w:t>/A</w:t>
      </w:r>
      <w:r w:rsidRPr="00284EA3">
        <w:rPr>
          <w:b/>
          <w:bCs/>
        </w:rPr>
        <w:t xml:space="preserve"> N</w:t>
      </w:r>
      <w:r w:rsidRPr="00284EA3">
        <w:t xml:space="preserve">. __________ </w:t>
      </w:r>
    </w:p>
    <w:p w:rsidR="004D66AC" w:rsidRPr="00284EA3" w:rsidRDefault="004D66AC" w:rsidP="004D66AC">
      <w:pPr>
        <w:pStyle w:val="Default"/>
        <w:rPr>
          <w:b/>
          <w:bCs/>
        </w:rPr>
      </w:pPr>
    </w:p>
    <w:p w:rsidR="004D66AC" w:rsidRPr="00284EA3" w:rsidRDefault="004D66AC" w:rsidP="004D66AC">
      <w:pPr>
        <w:pStyle w:val="Default"/>
      </w:pPr>
      <w:r w:rsidRPr="00284EA3">
        <w:rPr>
          <w:b/>
          <w:bCs/>
        </w:rPr>
        <w:t xml:space="preserve">PERSONALE ATA N. </w:t>
      </w:r>
      <w:r w:rsidRPr="00284EA3">
        <w:t xml:space="preserve">__________ </w:t>
      </w:r>
    </w:p>
    <w:p w:rsidR="004D66AC" w:rsidRDefault="004D66AC" w:rsidP="004D66AC">
      <w:pPr>
        <w:rPr>
          <w:b/>
          <w:bCs/>
        </w:rPr>
      </w:pPr>
    </w:p>
    <w:p w:rsidR="004D66AC" w:rsidRDefault="004D66AC" w:rsidP="004D66AC">
      <w:pPr>
        <w:rPr>
          <w:b/>
          <w:bCs/>
        </w:rPr>
      </w:pPr>
      <w:r w:rsidRPr="00284EA3">
        <w:rPr>
          <w:b/>
          <w:bCs/>
        </w:rPr>
        <w:t xml:space="preserve">(ALTRO specificare) N. ________________________________ </w:t>
      </w:r>
    </w:p>
    <w:p w:rsidR="004D66AC" w:rsidRPr="00284EA3" w:rsidRDefault="004D66AC" w:rsidP="004D66AC">
      <w:r w:rsidRPr="00284EA3">
        <w:rPr>
          <w:b/>
          <w:bCs/>
        </w:rPr>
        <w:t>(ALTRO specificare) N. ____________</w:t>
      </w:r>
      <w:r>
        <w:rPr>
          <w:b/>
          <w:bCs/>
        </w:rPr>
        <w:t>___________________</w:t>
      </w:r>
      <w:r w:rsidRPr="00284EA3">
        <w:rPr>
          <w:b/>
          <w:bCs/>
        </w:rPr>
        <w:t xml:space="preserve">_ </w:t>
      </w:r>
    </w:p>
    <w:p w:rsidR="004D66AC" w:rsidRPr="00284EA3" w:rsidRDefault="004D66AC" w:rsidP="004D66AC">
      <w:r w:rsidRPr="00284EA3">
        <w:t>FLESSIBILITA’ ORGANIZZATIVA E DIDATTICA SI _______ NO _________</w:t>
      </w:r>
    </w:p>
    <w:tbl>
      <w:tblPr>
        <w:tblStyle w:val="Grigliatabella"/>
        <w:tblW w:w="0" w:type="auto"/>
        <w:tblLook w:val="04A0"/>
      </w:tblPr>
      <w:tblGrid>
        <w:gridCol w:w="2486"/>
        <w:gridCol w:w="1696"/>
        <w:gridCol w:w="1884"/>
        <w:gridCol w:w="1906"/>
        <w:gridCol w:w="1882"/>
      </w:tblGrid>
      <w:tr w:rsidR="00FB7B33" w:rsidTr="00FB7B33">
        <w:tc>
          <w:tcPr>
            <w:tcW w:w="2547" w:type="dxa"/>
          </w:tcPr>
          <w:p w:rsidR="004D66AC" w:rsidRDefault="004D66AC" w:rsidP="003F17FD">
            <w:r w:rsidRPr="00284EA3">
              <w:t>COGNOME E NOME</w:t>
            </w:r>
          </w:p>
        </w:tc>
        <w:tc>
          <w:tcPr>
            <w:tcW w:w="1303" w:type="dxa"/>
          </w:tcPr>
          <w:p w:rsidR="004D66AC" w:rsidRDefault="004D66AC" w:rsidP="003F17FD">
            <w:r w:rsidRPr="00284EA3">
              <w:t>n. ore di docenza di completamento dell’orario d’obbligo</w:t>
            </w:r>
          </w:p>
        </w:tc>
        <w:tc>
          <w:tcPr>
            <w:tcW w:w="1926" w:type="dxa"/>
          </w:tcPr>
          <w:p w:rsidR="004D66AC" w:rsidRDefault="004D66AC" w:rsidP="003F17FD">
            <w:r>
              <w:t>n. ore di docenza oltre il proprio orario d’obbligo (da retribuire con il fondo di istituto)</w:t>
            </w:r>
          </w:p>
          <w:p w:rsidR="004D66AC" w:rsidRDefault="004D66AC" w:rsidP="003F17FD">
            <w:r>
              <w:t>€ 3</w:t>
            </w:r>
            <w:r w:rsidR="00770FFD">
              <w:t>8</w:t>
            </w:r>
            <w:r>
              <w:t>,</w:t>
            </w:r>
            <w:r w:rsidR="00770FFD">
              <w:t>5</w:t>
            </w:r>
            <w:r>
              <w:t>0 / h</w:t>
            </w:r>
          </w:p>
        </w:tc>
        <w:tc>
          <w:tcPr>
            <w:tcW w:w="1926" w:type="dxa"/>
          </w:tcPr>
          <w:p w:rsidR="004D66AC" w:rsidRDefault="004D66AC" w:rsidP="003F17FD">
            <w:r>
              <w:t>n. ore di attività di non insegnamento (da retribuire con il fondo di istituto)</w:t>
            </w:r>
          </w:p>
          <w:p w:rsidR="004D66AC" w:rsidRDefault="004D66AC" w:rsidP="003F17FD">
            <w:r>
              <w:t>€ 1</w:t>
            </w:r>
            <w:r w:rsidR="00770FFD">
              <w:t>9</w:t>
            </w:r>
            <w:r>
              <w:t>,</w:t>
            </w:r>
            <w:r w:rsidR="00770FFD">
              <w:t>25</w:t>
            </w:r>
            <w:r>
              <w:t xml:space="preserve"> / h</w:t>
            </w:r>
          </w:p>
        </w:tc>
        <w:tc>
          <w:tcPr>
            <w:tcW w:w="1926" w:type="dxa"/>
          </w:tcPr>
          <w:p w:rsidR="004D66AC" w:rsidRDefault="004D66AC" w:rsidP="003F17FD">
            <w:r w:rsidRPr="00284EA3">
              <w:t>COSTO TOTALE</w:t>
            </w:r>
          </w:p>
        </w:tc>
      </w:tr>
      <w:tr w:rsidR="00FB7B33" w:rsidTr="00FB7B33">
        <w:tc>
          <w:tcPr>
            <w:tcW w:w="2547" w:type="dxa"/>
          </w:tcPr>
          <w:p w:rsidR="004D66AC" w:rsidRDefault="004D66AC" w:rsidP="003F17FD"/>
        </w:tc>
        <w:tc>
          <w:tcPr>
            <w:tcW w:w="1303" w:type="dxa"/>
          </w:tcPr>
          <w:p w:rsidR="004D66AC" w:rsidRDefault="004D66AC" w:rsidP="003F17FD"/>
        </w:tc>
        <w:tc>
          <w:tcPr>
            <w:tcW w:w="1926" w:type="dxa"/>
          </w:tcPr>
          <w:p w:rsidR="004D66AC" w:rsidRDefault="004D66AC" w:rsidP="003F17FD"/>
        </w:tc>
        <w:tc>
          <w:tcPr>
            <w:tcW w:w="1926" w:type="dxa"/>
          </w:tcPr>
          <w:p w:rsidR="004D66AC" w:rsidRDefault="004D66AC" w:rsidP="003F17FD"/>
        </w:tc>
        <w:tc>
          <w:tcPr>
            <w:tcW w:w="1926" w:type="dxa"/>
          </w:tcPr>
          <w:p w:rsidR="004D66AC" w:rsidRDefault="004D66AC" w:rsidP="003F17FD">
            <w:r>
              <w:t>€</w:t>
            </w:r>
          </w:p>
        </w:tc>
      </w:tr>
      <w:tr w:rsidR="00FB7B33" w:rsidTr="00FB7B33">
        <w:tc>
          <w:tcPr>
            <w:tcW w:w="2547" w:type="dxa"/>
          </w:tcPr>
          <w:p w:rsidR="004D66AC" w:rsidRDefault="004D66AC" w:rsidP="003F17FD"/>
        </w:tc>
        <w:tc>
          <w:tcPr>
            <w:tcW w:w="1303" w:type="dxa"/>
          </w:tcPr>
          <w:p w:rsidR="004D66AC" w:rsidRDefault="004D66AC" w:rsidP="003F17FD"/>
        </w:tc>
        <w:tc>
          <w:tcPr>
            <w:tcW w:w="1926" w:type="dxa"/>
          </w:tcPr>
          <w:p w:rsidR="004D66AC" w:rsidRDefault="004D66AC" w:rsidP="003F17FD"/>
        </w:tc>
        <w:tc>
          <w:tcPr>
            <w:tcW w:w="1926" w:type="dxa"/>
          </w:tcPr>
          <w:p w:rsidR="004D66AC" w:rsidRDefault="004D66AC" w:rsidP="003F17FD"/>
        </w:tc>
        <w:tc>
          <w:tcPr>
            <w:tcW w:w="1926" w:type="dxa"/>
          </w:tcPr>
          <w:p w:rsidR="004D66AC" w:rsidRDefault="004D66AC" w:rsidP="003F17FD">
            <w:r w:rsidRPr="004C4C8A">
              <w:t>€</w:t>
            </w:r>
          </w:p>
        </w:tc>
      </w:tr>
      <w:tr w:rsidR="00FB7B33" w:rsidTr="00FB7B33">
        <w:tc>
          <w:tcPr>
            <w:tcW w:w="2547" w:type="dxa"/>
          </w:tcPr>
          <w:p w:rsidR="004D66AC" w:rsidRDefault="004D66AC" w:rsidP="003F17FD"/>
        </w:tc>
        <w:tc>
          <w:tcPr>
            <w:tcW w:w="1303" w:type="dxa"/>
          </w:tcPr>
          <w:p w:rsidR="004D66AC" w:rsidRDefault="004D66AC" w:rsidP="003F17FD"/>
        </w:tc>
        <w:tc>
          <w:tcPr>
            <w:tcW w:w="1926" w:type="dxa"/>
          </w:tcPr>
          <w:p w:rsidR="004D66AC" w:rsidRDefault="004D66AC" w:rsidP="003F17FD"/>
        </w:tc>
        <w:tc>
          <w:tcPr>
            <w:tcW w:w="1926" w:type="dxa"/>
          </w:tcPr>
          <w:p w:rsidR="004D66AC" w:rsidRDefault="004D66AC" w:rsidP="003F17FD"/>
        </w:tc>
        <w:tc>
          <w:tcPr>
            <w:tcW w:w="1926" w:type="dxa"/>
          </w:tcPr>
          <w:p w:rsidR="004D66AC" w:rsidRDefault="004D66AC" w:rsidP="003F17FD">
            <w:r w:rsidRPr="004C4C8A">
              <w:t>€</w:t>
            </w:r>
          </w:p>
        </w:tc>
      </w:tr>
      <w:tr w:rsidR="00FB7B33" w:rsidTr="00FB7B33">
        <w:tc>
          <w:tcPr>
            <w:tcW w:w="2547" w:type="dxa"/>
          </w:tcPr>
          <w:p w:rsidR="004D66AC" w:rsidRDefault="004D66AC" w:rsidP="003F17FD"/>
        </w:tc>
        <w:tc>
          <w:tcPr>
            <w:tcW w:w="1303" w:type="dxa"/>
          </w:tcPr>
          <w:p w:rsidR="004D66AC" w:rsidRDefault="004D66AC" w:rsidP="003F17FD"/>
        </w:tc>
        <w:tc>
          <w:tcPr>
            <w:tcW w:w="1926" w:type="dxa"/>
          </w:tcPr>
          <w:p w:rsidR="004D66AC" w:rsidRDefault="004D66AC" w:rsidP="003F17FD"/>
        </w:tc>
        <w:tc>
          <w:tcPr>
            <w:tcW w:w="1926" w:type="dxa"/>
          </w:tcPr>
          <w:p w:rsidR="004D66AC" w:rsidRDefault="004D66AC" w:rsidP="003F17FD"/>
        </w:tc>
        <w:tc>
          <w:tcPr>
            <w:tcW w:w="1926" w:type="dxa"/>
          </w:tcPr>
          <w:p w:rsidR="004D66AC" w:rsidRDefault="004D66AC" w:rsidP="003F17FD">
            <w:r w:rsidRPr="004C4C8A">
              <w:t>€</w:t>
            </w:r>
          </w:p>
        </w:tc>
      </w:tr>
      <w:tr w:rsidR="00FB7B33" w:rsidTr="00FB7B33">
        <w:tc>
          <w:tcPr>
            <w:tcW w:w="2547" w:type="dxa"/>
          </w:tcPr>
          <w:p w:rsidR="004D66AC" w:rsidRDefault="004D66AC" w:rsidP="003F17FD"/>
        </w:tc>
        <w:tc>
          <w:tcPr>
            <w:tcW w:w="1303" w:type="dxa"/>
          </w:tcPr>
          <w:p w:rsidR="004D66AC" w:rsidRDefault="004D66AC" w:rsidP="003F17FD"/>
        </w:tc>
        <w:tc>
          <w:tcPr>
            <w:tcW w:w="1926" w:type="dxa"/>
          </w:tcPr>
          <w:p w:rsidR="004D66AC" w:rsidRDefault="004D66AC" w:rsidP="003F17FD"/>
        </w:tc>
        <w:tc>
          <w:tcPr>
            <w:tcW w:w="1926" w:type="dxa"/>
          </w:tcPr>
          <w:p w:rsidR="004D66AC" w:rsidRDefault="004D66AC" w:rsidP="003F17FD"/>
        </w:tc>
        <w:tc>
          <w:tcPr>
            <w:tcW w:w="1926" w:type="dxa"/>
          </w:tcPr>
          <w:p w:rsidR="004D66AC" w:rsidRPr="004C4C8A" w:rsidRDefault="004D66AC" w:rsidP="003F17FD">
            <w:r w:rsidRPr="005A1874">
              <w:t>€</w:t>
            </w:r>
          </w:p>
        </w:tc>
      </w:tr>
      <w:tr w:rsidR="004D66AC" w:rsidTr="00FB7B33">
        <w:tc>
          <w:tcPr>
            <w:tcW w:w="7702" w:type="dxa"/>
            <w:gridSpan w:val="4"/>
          </w:tcPr>
          <w:p w:rsidR="004D66AC" w:rsidRDefault="004D66AC" w:rsidP="003F17FD">
            <w:r w:rsidRPr="005A1874">
              <w:t>COSTO TOTALE</w:t>
            </w:r>
          </w:p>
        </w:tc>
        <w:tc>
          <w:tcPr>
            <w:tcW w:w="1926" w:type="dxa"/>
          </w:tcPr>
          <w:p w:rsidR="004D66AC" w:rsidRPr="004C4C8A" w:rsidRDefault="004D66AC" w:rsidP="003F17FD">
            <w:r w:rsidRPr="005A1874">
              <w:t>€</w:t>
            </w:r>
          </w:p>
        </w:tc>
      </w:tr>
    </w:tbl>
    <w:p w:rsidR="004D66AC" w:rsidRDefault="004D66AC" w:rsidP="004D66AC">
      <w:r w:rsidRPr="00D1546F">
        <w:lastRenderedPageBreak/>
        <w:t>BENI E SERVIZI</w:t>
      </w:r>
    </w:p>
    <w:tbl>
      <w:tblPr>
        <w:tblW w:w="5000" w:type="pct"/>
        <w:tblCellMar>
          <w:left w:w="54" w:type="dxa"/>
          <w:right w:w="54" w:type="dxa"/>
        </w:tblCellMar>
        <w:tblLook w:val="0000"/>
      </w:tblPr>
      <w:tblGrid>
        <w:gridCol w:w="9746"/>
      </w:tblGrid>
      <w:tr w:rsidR="004D66AC" w:rsidRPr="00284EA3" w:rsidTr="003F17FD">
        <w:trPr>
          <w:trHeight w:val="51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AC" w:rsidRPr="00284EA3" w:rsidRDefault="004D66AC" w:rsidP="003F17FD">
            <w:pPr>
              <w:widowControl w:val="0"/>
              <w:autoSpaceDE w:val="0"/>
              <w:autoSpaceDN w:val="0"/>
              <w:adjustRightInd w:val="0"/>
            </w:pPr>
            <w:r w:rsidRPr="00284EA3">
              <w:t>Indicare le risorse logistiche ed organizzative che si prevede di utilizzare per la realizzazione. Separare gli acquisti da effettuare per anno finanziario.</w:t>
            </w:r>
          </w:p>
        </w:tc>
      </w:tr>
    </w:tbl>
    <w:p w:rsidR="00FB7B33" w:rsidRDefault="00FB7B33" w:rsidP="004D66AC"/>
    <w:p w:rsidR="004D66AC" w:rsidRDefault="004D66AC" w:rsidP="004D66AC">
      <w:r w:rsidRPr="00110D0F">
        <w:t>Materiale di facile consumo (carta, cancelleria,stamp</w:t>
      </w:r>
      <w:r w:rsidR="00770FFD">
        <w:t>e</w:t>
      </w:r>
      <w:r w:rsidRPr="00110D0F">
        <w:t>,cartucce,cd, dvd……)</w:t>
      </w:r>
    </w:p>
    <w:p w:rsidR="004D66AC" w:rsidRDefault="004D66AC" w:rsidP="004D66AC"/>
    <w:tbl>
      <w:tblPr>
        <w:tblStyle w:val="Grigliatabella"/>
        <w:tblW w:w="0" w:type="auto"/>
        <w:tblLook w:val="04A0"/>
      </w:tblPr>
      <w:tblGrid>
        <w:gridCol w:w="7054"/>
        <w:gridCol w:w="1134"/>
        <w:gridCol w:w="1591"/>
      </w:tblGrid>
      <w:tr w:rsidR="004D66AC" w:rsidTr="003F17FD">
        <w:tc>
          <w:tcPr>
            <w:tcW w:w="7054" w:type="dxa"/>
          </w:tcPr>
          <w:p w:rsidR="004D66AC" w:rsidRDefault="004D66AC" w:rsidP="003F17FD">
            <w:r w:rsidRPr="00110D0F">
              <w:t>Descrizione</w:t>
            </w:r>
          </w:p>
        </w:tc>
        <w:tc>
          <w:tcPr>
            <w:tcW w:w="1134" w:type="dxa"/>
          </w:tcPr>
          <w:p w:rsidR="004D66AC" w:rsidRDefault="004D66AC" w:rsidP="003F17FD">
            <w:r w:rsidRPr="00110D0F">
              <w:t>Quantità</w:t>
            </w:r>
          </w:p>
        </w:tc>
        <w:tc>
          <w:tcPr>
            <w:tcW w:w="1591" w:type="dxa"/>
          </w:tcPr>
          <w:p w:rsidR="004D66AC" w:rsidRDefault="004D66AC" w:rsidP="003F17FD">
            <w:r w:rsidRPr="00110D0F">
              <w:t>Costo Totale IVA inclusa</w:t>
            </w:r>
          </w:p>
        </w:tc>
      </w:tr>
      <w:tr w:rsidR="004D66AC" w:rsidTr="003F17FD">
        <w:tc>
          <w:tcPr>
            <w:tcW w:w="7054" w:type="dxa"/>
          </w:tcPr>
          <w:p w:rsidR="004D66AC" w:rsidRDefault="004D66AC" w:rsidP="003F17FD"/>
        </w:tc>
        <w:tc>
          <w:tcPr>
            <w:tcW w:w="1134" w:type="dxa"/>
          </w:tcPr>
          <w:p w:rsidR="004D66AC" w:rsidRDefault="004D66AC" w:rsidP="003F17FD"/>
        </w:tc>
        <w:tc>
          <w:tcPr>
            <w:tcW w:w="1591" w:type="dxa"/>
          </w:tcPr>
          <w:p w:rsidR="004D66AC" w:rsidRDefault="004D66AC" w:rsidP="003F17FD"/>
        </w:tc>
      </w:tr>
      <w:tr w:rsidR="004D66AC" w:rsidTr="003F17FD">
        <w:tc>
          <w:tcPr>
            <w:tcW w:w="7054" w:type="dxa"/>
          </w:tcPr>
          <w:p w:rsidR="004D66AC" w:rsidRDefault="004D66AC" w:rsidP="003F17FD"/>
        </w:tc>
        <w:tc>
          <w:tcPr>
            <w:tcW w:w="1134" w:type="dxa"/>
          </w:tcPr>
          <w:p w:rsidR="004D66AC" w:rsidRDefault="004D66AC" w:rsidP="003F17FD"/>
        </w:tc>
        <w:tc>
          <w:tcPr>
            <w:tcW w:w="1591" w:type="dxa"/>
          </w:tcPr>
          <w:p w:rsidR="004D66AC" w:rsidRDefault="004D66AC" w:rsidP="003F17FD"/>
        </w:tc>
      </w:tr>
      <w:tr w:rsidR="004D66AC" w:rsidTr="003F17FD">
        <w:tc>
          <w:tcPr>
            <w:tcW w:w="7054" w:type="dxa"/>
          </w:tcPr>
          <w:p w:rsidR="004D66AC" w:rsidRDefault="004D66AC" w:rsidP="003F17FD"/>
        </w:tc>
        <w:tc>
          <w:tcPr>
            <w:tcW w:w="1134" w:type="dxa"/>
          </w:tcPr>
          <w:p w:rsidR="004D66AC" w:rsidRDefault="004D66AC" w:rsidP="003F17FD"/>
        </w:tc>
        <w:tc>
          <w:tcPr>
            <w:tcW w:w="1591" w:type="dxa"/>
          </w:tcPr>
          <w:p w:rsidR="004D66AC" w:rsidRDefault="004D66AC" w:rsidP="003F17FD"/>
        </w:tc>
      </w:tr>
      <w:tr w:rsidR="004D66AC" w:rsidTr="003F17FD">
        <w:tc>
          <w:tcPr>
            <w:tcW w:w="7054" w:type="dxa"/>
          </w:tcPr>
          <w:p w:rsidR="004D66AC" w:rsidRDefault="004D66AC" w:rsidP="003F17FD"/>
        </w:tc>
        <w:tc>
          <w:tcPr>
            <w:tcW w:w="1134" w:type="dxa"/>
          </w:tcPr>
          <w:p w:rsidR="004D66AC" w:rsidRDefault="004D66AC" w:rsidP="003F17FD"/>
        </w:tc>
        <w:tc>
          <w:tcPr>
            <w:tcW w:w="1591" w:type="dxa"/>
          </w:tcPr>
          <w:p w:rsidR="004D66AC" w:rsidRDefault="004D66AC" w:rsidP="003F17FD"/>
        </w:tc>
      </w:tr>
      <w:tr w:rsidR="004D66AC" w:rsidTr="003F17FD">
        <w:tc>
          <w:tcPr>
            <w:tcW w:w="8188" w:type="dxa"/>
            <w:gridSpan w:val="2"/>
          </w:tcPr>
          <w:p w:rsidR="004D66AC" w:rsidRDefault="004D66AC" w:rsidP="003F17FD">
            <w:r w:rsidRPr="00474CEB">
              <w:t>COSTO TOTALE MATERIALE FACILE CONSUMO</w:t>
            </w:r>
          </w:p>
        </w:tc>
        <w:tc>
          <w:tcPr>
            <w:tcW w:w="1591" w:type="dxa"/>
          </w:tcPr>
          <w:p w:rsidR="004D66AC" w:rsidRDefault="004D66AC" w:rsidP="003F17FD">
            <w:r>
              <w:t>€</w:t>
            </w:r>
          </w:p>
        </w:tc>
      </w:tr>
    </w:tbl>
    <w:p w:rsidR="004D66AC" w:rsidRDefault="004D66AC" w:rsidP="004D66AC"/>
    <w:p w:rsidR="004D66AC" w:rsidRDefault="004D66AC" w:rsidP="004D66AC">
      <w:r w:rsidRPr="001478C5">
        <w:t>PRESTAZIONE DI SERVIZI DA TERZI</w:t>
      </w:r>
    </w:p>
    <w:p w:rsidR="004D66AC" w:rsidRDefault="004D66AC" w:rsidP="004D66AC">
      <w:pPr>
        <w:pStyle w:val="Paragrafoelenco"/>
        <w:numPr>
          <w:ilvl w:val="0"/>
          <w:numId w:val="27"/>
        </w:numPr>
        <w:suppressAutoHyphens w:val="0"/>
        <w:spacing w:after="0" w:line="480" w:lineRule="auto"/>
      </w:pPr>
      <w:r>
        <w:t>DOCENTE ESPERTO</w:t>
      </w:r>
      <w:r w:rsidR="00D25772">
        <w:t>/A</w:t>
      </w:r>
      <w:r>
        <w:t xml:space="preserve"> ESTERNO</w:t>
      </w:r>
      <w:r w:rsidR="00D25772">
        <w:t>/A</w:t>
      </w:r>
      <w:r>
        <w:t xml:space="preserve"> PER N. ORE_____</w:t>
      </w:r>
    </w:p>
    <w:p w:rsidR="004D66AC" w:rsidRDefault="004D66AC" w:rsidP="004D66AC">
      <w:pPr>
        <w:spacing w:line="480" w:lineRule="auto"/>
      </w:pPr>
      <w:r>
        <w:t>TIPOLOGIA INCARICO__________________________________________ COSTO__________</w:t>
      </w:r>
    </w:p>
    <w:p w:rsidR="004D66AC" w:rsidRDefault="004D66AC" w:rsidP="004D66AC">
      <w:pPr>
        <w:pStyle w:val="Paragrafoelenco"/>
        <w:numPr>
          <w:ilvl w:val="0"/>
          <w:numId w:val="27"/>
        </w:numPr>
        <w:suppressAutoHyphens w:val="0"/>
        <w:spacing w:after="0" w:line="480" w:lineRule="auto"/>
      </w:pPr>
      <w:r>
        <w:t>CONSULENZA ______________________________________________ COSTO _________</w:t>
      </w:r>
    </w:p>
    <w:p w:rsidR="004D66AC" w:rsidRDefault="004D66AC" w:rsidP="004D66AC">
      <w:pPr>
        <w:pStyle w:val="Paragrafoelenco"/>
        <w:numPr>
          <w:ilvl w:val="0"/>
          <w:numId w:val="27"/>
        </w:numPr>
        <w:suppressAutoHyphens w:val="0"/>
        <w:spacing w:after="0" w:line="480" w:lineRule="auto"/>
      </w:pPr>
      <w:r>
        <w:t>ASSISTENZA ________________________________________________COSTO _________</w:t>
      </w:r>
    </w:p>
    <w:p w:rsidR="004D66AC" w:rsidRDefault="004D66AC" w:rsidP="004D66AC">
      <w:pPr>
        <w:pStyle w:val="Paragrafoelenco"/>
        <w:numPr>
          <w:ilvl w:val="0"/>
          <w:numId w:val="27"/>
        </w:numPr>
        <w:suppressAutoHyphens w:val="0"/>
        <w:spacing w:after="0" w:line="480" w:lineRule="auto"/>
      </w:pPr>
      <w:r>
        <w:t>PROMOZIONE _______________________________________________COSTO _________</w:t>
      </w:r>
    </w:p>
    <w:p w:rsidR="004D66AC" w:rsidRDefault="004D66AC" w:rsidP="004D66AC">
      <w:pPr>
        <w:pStyle w:val="Paragrafoelenco"/>
        <w:numPr>
          <w:ilvl w:val="0"/>
          <w:numId w:val="27"/>
        </w:numPr>
        <w:suppressAutoHyphens w:val="0"/>
        <w:spacing w:after="0" w:line="480" w:lineRule="auto"/>
      </w:pPr>
      <w:r>
        <w:t>FORMAZIONE E ADDESTRAMENTO ___________________________COSTO _________</w:t>
      </w:r>
    </w:p>
    <w:p w:rsidR="004D66AC" w:rsidRDefault="004D66AC" w:rsidP="004D66AC">
      <w:pPr>
        <w:pStyle w:val="Paragrafoelenco"/>
        <w:numPr>
          <w:ilvl w:val="0"/>
          <w:numId w:val="27"/>
        </w:numPr>
        <w:suppressAutoHyphens w:val="0"/>
        <w:spacing w:after="0" w:line="480" w:lineRule="auto"/>
      </w:pPr>
      <w:r>
        <w:t>MANUTENZIONE ____________________________________________COSTO _________</w:t>
      </w:r>
    </w:p>
    <w:p w:rsidR="004D66AC" w:rsidRDefault="004D66AC" w:rsidP="004D66AC">
      <w:pPr>
        <w:pStyle w:val="Paragrafoelenco"/>
        <w:numPr>
          <w:ilvl w:val="0"/>
          <w:numId w:val="27"/>
        </w:numPr>
        <w:suppressAutoHyphens w:val="0"/>
        <w:spacing w:after="0" w:line="480" w:lineRule="auto"/>
      </w:pPr>
      <w:r>
        <w:lastRenderedPageBreak/>
        <w:t>NOLEGGI APPARECCHIATURE_________________________________COSTO _________</w:t>
      </w:r>
    </w:p>
    <w:p w:rsidR="004D66AC" w:rsidRDefault="004D66AC" w:rsidP="004D66AC">
      <w:pPr>
        <w:pStyle w:val="Paragrafoelenco"/>
        <w:numPr>
          <w:ilvl w:val="0"/>
          <w:numId w:val="27"/>
        </w:numPr>
        <w:suppressAutoHyphens w:val="0"/>
        <w:spacing w:after="0" w:line="480" w:lineRule="auto"/>
      </w:pPr>
      <w:r>
        <w:t>UTENZE (TELEFONIA) _______________________________________COSTO _________</w:t>
      </w:r>
    </w:p>
    <w:p w:rsidR="004D66AC" w:rsidRDefault="004D66AC" w:rsidP="004D66AC">
      <w:pPr>
        <w:pStyle w:val="Paragrafoelenco"/>
        <w:numPr>
          <w:ilvl w:val="0"/>
          <w:numId w:val="27"/>
        </w:numPr>
        <w:suppressAutoHyphens w:val="0"/>
        <w:spacing w:after="0" w:line="480" w:lineRule="auto"/>
      </w:pPr>
      <w:r>
        <w:t>VIAGGI PULMAN PER N._______ POSTI DALLE ORE ________ ALLE ORE ________ DEL GIORNO/I ______________________</w:t>
      </w:r>
    </w:p>
    <w:p w:rsidR="004D66AC" w:rsidRDefault="004D66AC" w:rsidP="004D66AC">
      <w:pPr>
        <w:spacing w:line="480" w:lineRule="auto"/>
      </w:pPr>
      <w:r>
        <w:t>CON ITINERARIO: _____________________________________________ COSTO __________</w:t>
      </w:r>
    </w:p>
    <w:p w:rsidR="004D66AC" w:rsidRDefault="004D66AC" w:rsidP="004D66AC">
      <w:r>
        <w:t>BENI DI INVESTIMENTO</w:t>
      </w:r>
    </w:p>
    <w:p w:rsidR="004D66AC" w:rsidRDefault="004D66AC" w:rsidP="004D66AC">
      <w:pPr>
        <w:pStyle w:val="Paragrafoelenco"/>
        <w:numPr>
          <w:ilvl w:val="0"/>
          <w:numId w:val="28"/>
        </w:numPr>
        <w:suppressAutoHyphens w:val="0"/>
        <w:spacing w:after="0" w:line="480" w:lineRule="auto"/>
      </w:pPr>
      <w:r>
        <w:t>MOBILI E ARREDI______________________________________________ COSTO ______</w:t>
      </w:r>
    </w:p>
    <w:p w:rsidR="004D66AC" w:rsidRDefault="004D66AC" w:rsidP="004D66AC">
      <w:pPr>
        <w:pStyle w:val="Paragrafoelenco"/>
        <w:numPr>
          <w:ilvl w:val="0"/>
          <w:numId w:val="28"/>
        </w:numPr>
        <w:suppressAutoHyphens w:val="0"/>
        <w:spacing w:after="0" w:line="480" w:lineRule="auto"/>
      </w:pPr>
      <w:r>
        <w:t>APPARECCHIATURE INFORMATICHE____________________________ COSTO _______</w:t>
      </w:r>
    </w:p>
    <w:p w:rsidR="004D66AC" w:rsidRDefault="004D66AC" w:rsidP="004D66AC">
      <w:pPr>
        <w:pStyle w:val="Paragrafoelenco"/>
        <w:numPr>
          <w:ilvl w:val="0"/>
          <w:numId w:val="28"/>
        </w:numPr>
        <w:suppressAutoHyphens w:val="0"/>
        <w:spacing w:after="0" w:line="480" w:lineRule="auto"/>
      </w:pPr>
      <w:r>
        <w:t>IMPIANTO DI AMPLIFICAZIONE_________________________________ COSTO _______</w:t>
      </w:r>
    </w:p>
    <w:p w:rsidR="004D66AC" w:rsidRDefault="004D66AC" w:rsidP="004D66AC">
      <w:pPr>
        <w:pStyle w:val="Paragrafoelenco"/>
        <w:numPr>
          <w:ilvl w:val="0"/>
          <w:numId w:val="28"/>
        </w:numPr>
        <w:suppressAutoHyphens w:val="0"/>
        <w:spacing w:after="0" w:line="480" w:lineRule="auto"/>
      </w:pPr>
      <w:r>
        <w:t>STRUMENTAZIONE____________________________________________ COSTO _______</w:t>
      </w:r>
    </w:p>
    <w:p w:rsidR="004D66AC" w:rsidRPr="00191EC0" w:rsidRDefault="004D66AC" w:rsidP="004D66AC">
      <w:pPr>
        <w:jc w:val="center"/>
        <w:rPr>
          <w:u w:val="single"/>
        </w:rPr>
      </w:pPr>
      <w:r w:rsidRPr="00191EC0">
        <w:rPr>
          <w:u w:val="single"/>
        </w:rPr>
        <w:t>RIEPILOGO SPESE DEL PROGETTO</w:t>
      </w:r>
    </w:p>
    <w:p w:rsidR="004D66AC" w:rsidRDefault="004D66AC" w:rsidP="004D66AC"/>
    <w:tbl>
      <w:tblPr>
        <w:tblStyle w:val="Grigliatabella"/>
        <w:tblW w:w="0" w:type="auto"/>
        <w:tblLook w:val="04A0"/>
      </w:tblPr>
      <w:tblGrid>
        <w:gridCol w:w="7621"/>
        <w:gridCol w:w="2158"/>
      </w:tblGrid>
      <w:tr w:rsidR="004D66AC" w:rsidTr="003F17FD">
        <w:tc>
          <w:tcPr>
            <w:tcW w:w="7621" w:type="dxa"/>
          </w:tcPr>
          <w:p w:rsidR="004D66AC" w:rsidRDefault="004D66AC" w:rsidP="003F17FD">
            <w:r w:rsidRPr="00191EC0">
              <w:t>RISORSE UMANE - BENI E SERVIZI</w:t>
            </w:r>
          </w:p>
        </w:tc>
        <w:tc>
          <w:tcPr>
            <w:tcW w:w="2158" w:type="dxa"/>
          </w:tcPr>
          <w:p w:rsidR="004D66AC" w:rsidRDefault="004D66AC" w:rsidP="003F17FD">
            <w:r>
              <w:t xml:space="preserve">COSTO </w:t>
            </w:r>
          </w:p>
          <w:p w:rsidR="004D66AC" w:rsidRDefault="004D66AC" w:rsidP="003F17FD">
            <w:r>
              <w:t>(IVA COMPRESA)</w:t>
            </w:r>
          </w:p>
        </w:tc>
      </w:tr>
      <w:tr w:rsidR="004D66AC" w:rsidTr="003F17FD">
        <w:tc>
          <w:tcPr>
            <w:tcW w:w="7621" w:type="dxa"/>
          </w:tcPr>
          <w:p w:rsidR="004D66AC" w:rsidRPr="00191EC0" w:rsidRDefault="004D66AC" w:rsidP="003F17FD">
            <w:r w:rsidRPr="00191EC0">
              <w:t>DOCENZE INTERNE</w:t>
            </w:r>
          </w:p>
        </w:tc>
        <w:tc>
          <w:tcPr>
            <w:tcW w:w="2158" w:type="dxa"/>
          </w:tcPr>
          <w:p w:rsidR="004D66AC" w:rsidRDefault="004D66AC" w:rsidP="003F17FD">
            <w:r>
              <w:t>€</w:t>
            </w:r>
          </w:p>
        </w:tc>
      </w:tr>
      <w:tr w:rsidR="004D66AC" w:rsidTr="003F17FD">
        <w:tc>
          <w:tcPr>
            <w:tcW w:w="7621" w:type="dxa"/>
          </w:tcPr>
          <w:p w:rsidR="004D66AC" w:rsidRPr="00191EC0" w:rsidRDefault="004D66AC" w:rsidP="003F17FD">
            <w:r w:rsidRPr="00191EC0">
              <w:t>PRESTAZIONI ATA</w:t>
            </w:r>
          </w:p>
        </w:tc>
        <w:tc>
          <w:tcPr>
            <w:tcW w:w="2158" w:type="dxa"/>
          </w:tcPr>
          <w:p w:rsidR="004D66AC" w:rsidRDefault="004D66AC" w:rsidP="003F17FD">
            <w:r w:rsidRPr="002C0BDB">
              <w:t>€</w:t>
            </w:r>
          </w:p>
        </w:tc>
      </w:tr>
      <w:tr w:rsidR="004D66AC" w:rsidTr="003F17FD">
        <w:tc>
          <w:tcPr>
            <w:tcW w:w="7621" w:type="dxa"/>
          </w:tcPr>
          <w:p w:rsidR="004D66AC" w:rsidRPr="00191EC0" w:rsidRDefault="004D66AC" w:rsidP="003F17FD">
            <w:r w:rsidRPr="00191EC0">
              <w:t>MATERIALE DI FACILE CONSUMO</w:t>
            </w:r>
          </w:p>
        </w:tc>
        <w:tc>
          <w:tcPr>
            <w:tcW w:w="2158" w:type="dxa"/>
          </w:tcPr>
          <w:p w:rsidR="004D66AC" w:rsidRDefault="004D66AC" w:rsidP="003F17FD">
            <w:r w:rsidRPr="002C0BDB">
              <w:t>€</w:t>
            </w:r>
          </w:p>
        </w:tc>
      </w:tr>
      <w:tr w:rsidR="004D66AC" w:rsidTr="003F17FD">
        <w:tc>
          <w:tcPr>
            <w:tcW w:w="7621" w:type="dxa"/>
          </w:tcPr>
          <w:p w:rsidR="004D66AC" w:rsidRPr="00191EC0" w:rsidRDefault="004D66AC" w:rsidP="003F17FD">
            <w:r w:rsidRPr="00191EC0">
              <w:t>PRESTAZIONE SERVIZI DA TERZI - (ESPERTI ESTERNI)</w:t>
            </w:r>
          </w:p>
        </w:tc>
        <w:tc>
          <w:tcPr>
            <w:tcW w:w="2158" w:type="dxa"/>
          </w:tcPr>
          <w:p w:rsidR="004D66AC" w:rsidRDefault="004D66AC" w:rsidP="003F17FD">
            <w:r w:rsidRPr="002C0BDB">
              <w:t>€</w:t>
            </w:r>
          </w:p>
        </w:tc>
      </w:tr>
      <w:tr w:rsidR="004D66AC" w:rsidTr="003F17FD">
        <w:tc>
          <w:tcPr>
            <w:tcW w:w="7621" w:type="dxa"/>
          </w:tcPr>
          <w:p w:rsidR="004D66AC" w:rsidRPr="00191EC0" w:rsidRDefault="004D66AC" w:rsidP="003F17FD">
            <w:r w:rsidRPr="00191EC0">
              <w:t>PRESTAZIONE SERVIZI DA TERZI - (CONSULENZA, ASSISTENZA,PROMOZIONE, FORMAZIONE)</w:t>
            </w:r>
          </w:p>
        </w:tc>
        <w:tc>
          <w:tcPr>
            <w:tcW w:w="2158" w:type="dxa"/>
          </w:tcPr>
          <w:p w:rsidR="004D66AC" w:rsidRDefault="004D66AC" w:rsidP="003F17FD">
            <w:r w:rsidRPr="002C0BDB">
              <w:t>€</w:t>
            </w:r>
          </w:p>
        </w:tc>
      </w:tr>
      <w:tr w:rsidR="004D66AC" w:rsidTr="003F17FD">
        <w:tc>
          <w:tcPr>
            <w:tcW w:w="7621" w:type="dxa"/>
          </w:tcPr>
          <w:p w:rsidR="004D66AC" w:rsidRPr="00191EC0" w:rsidRDefault="004D66AC" w:rsidP="003F17FD">
            <w:r w:rsidRPr="00191EC0">
              <w:t xml:space="preserve">PRESTAZIONE SERVIZI DA TERZI - (MANUTANZIONE, NOLEGGI </w:t>
            </w:r>
            <w:r w:rsidRPr="00191EC0">
              <w:lastRenderedPageBreak/>
              <w:t>APPARECCHIATURE, UTENZE)</w:t>
            </w:r>
          </w:p>
        </w:tc>
        <w:tc>
          <w:tcPr>
            <w:tcW w:w="2158" w:type="dxa"/>
          </w:tcPr>
          <w:p w:rsidR="004D66AC" w:rsidRDefault="004D66AC" w:rsidP="003F17FD">
            <w:r w:rsidRPr="007F776A">
              <w:lastRenderedPageBreak/>
              <w:t>€</w:t>
            </w:r>
          </w:p>
        </w:tc>
      </w:tr>
      <w:tr w:rsidR="004D66AC" w:rsidTr="003F17FD">
        <w:tc>
          <w:tcPr>
            <w:tcW w:w="7621" w:type="dxa"/>
          </w:tcPr>
          <w:p w:rsidR="004D66AC" w:rsidRPr="00191EC0" w:rsidRDefault="004D66AC" w:rsidP="003F17FD">
            <w:r w:rsidRPr="00DF1540">
              <w:lastRenderedPageBreak/>
              <w:t>PRESTAZIONE SERVIZI DA TERZI - (NOLEGGIO PULLMAN + CONDUCENTE)</w:t>
            </w:r>
          </w:p>
        </w:tc>
        <w:tc>
          <w:tcPr>
            <w:tcW w:w="2158" w:type="dxa"/>
          </w:tcPr>
          <w:p w:rsidR="004D66AC" w:rsidRDefault="004D66AC" w:rsidP="003F17FD">
            <w:r w:rsidRPr="007F776A">
              <w:t>€</w:t>
            </w:r>
          </w:p>
        </w:tc>
      </w:tr>
      <w:tr w:rsidR="004D66AC" w:rsidTr="003F17FD">
        <w:tc>
          <w:tcPr>
            <w:tcW w:w="7621" w:type="dxa"/>
          </w:tcPr>
          <w:p w:rsidR="004D66AC" w:rsidRPr="00DF1540" w:rsidRDefault="004D66AC" w:rsidP="00FB7B33">
            <w:r w:rsidRPr="008D7A87">
              <w:rPr>
                <w:sz w:val="28"/>
                <w:szCs w:val="28"/>
              </w:rPr>
              <w:t>COSTO COMPLESSIVO DEL PROGETTO</w:t>
            </w:r>
          </w:p>
        </w:tc>
        <w:tc>
          <w:tcPr>
            <w:tcW w:w="2158" w:type="dxa"/>
          </w:tcPr>
          <w:p w:rsidR="004D66AC" w:rsidRPr="00AA37F4" w:rsidRDefault="004D66AC" w:rsidP="003F17FD">
            <w:pPr>
              <w:rPr>
                <w:b/>
                <w:bCs/>
                <w:sz w:val="28"/>
                <w:szCs w:val="28"/>
              </w:rPr>
            </w:pPr>
            <w:r w:rsidRPr="00AA37F4">
              <w:rPr>
                <w:b/>
                <w:bCs/>
                <w:sz w:val="28"/>
                <w:szCs w:val="28"/>
              </w:rPr>
              <w:t>€</w:t>
            </w:r>
          </w:p>
        </w:tc>
      </w:tr>
    </w:tbl>
    <w:p w:rsidR="004D66AC" w:rsidRDefault="008F06A1" w:rsidP="004D66AC">
      <w:r>
        <w:t>_____________li</w:t>
      </w:r>
      <w:r w:rsidR="004D66AC">
        <w:t>__________</w:t>
      </w:r>
    </w:p>
    <w:p w:rsidR="008F06A1" w:rsidRDefault="008F06A1" w:rsidP="004D66AC"/>
    <w:p w:rsidR="004D66AC" w:rsidRDefault="004D66AC" w:rsidP="004D66AC">
      <w:r w:rsidRPr="00AA37F4">
        <w:t>IL</w:t>
      </w:r>
      <w:r w:rsidR="008F06A1">
        <w:t>/LA</w:t>
      </w:r>
      <w:r w:rsidRPr="00AA37F4">
        <w:t xml:space="preserve"> RESPONSABILE DEL PROGETTO</w:t>
      </w:r>
    </w:p>
    <w:p w:rsidR="004D66AC" w:rsidRDefault="004D66AC" w:rsidP="004D66AC">
      <w:pPr>
        <w:shd w:val="clear" w:color="auto" w:fill="FFFFFF"/>
        <w:suppressAutoHyphens w:val="0"/>
        <w:spacing w:after="0" w:line="240" w:lineRule="auto"/>
        <w:jc w:val="both"/>
        <w:rPr>
          <w:b/>
          <w:kern w:val="0"/>
          <w:lang w:eastAsia="it-IT"/>
        </w:rPr>
      </w:pPr>
      <w:r>
        <w:t xml:space="preserve">                                                                        __________________________________________</w:t>
      </w:r>
    </w:p>
    <w:p w:rsidR="004D66AC" w:rsidRDefault="004D66AC" w:rsidP="00836183">
      <w:pPr>
        <w:shd w:val="clear" w:color="auto" w:fill="FFFFFF"/>
        <w:suppressAutoHyphens w:val="0"/>
        <w:spacing w:after="0" w:line="240" w:lineRule="auto"/>
        <w:jc w:val="both"/>
        <w:rPr>
          <w:b/>
          <w:kern w:val="0"/>
          <w:lang w:eastAsia="it-IT"/>
        </w:rPr>
      </w:pPr>
    </w:p>
    <w:p w:rsidR="004D66AC" w:rsidRDefault="004D66AC" w:rsidP="00836183">
      <w:pPr>
        <w:shd w:val="clear" w:color="auto" w:fill="FFFFFF"/>
        <w:suppressAutoHyphens w:val="0"/>
        <w:spacing w:after="0" w:line="240" w:lineRule="auto"/>
        <w:jc w:val="both"/>
        <w:rPr>
          <w:b/>
          <w:kern w:val="0"/>
          <w:lang w:eastAsia="it-IT"/>
        </w:rPr>
      </w:pPr>
    </w:p>
    <w:p w:rsidR="004D66AC" w:rsidRDefault="004D66AC" w:rsidP="00836183">
      <w:pPr>
        <w:shd w:val="clear" w:color="auto" w:fill="FFFFFF"/>
        <w:suppressAutoHyphens w:val="0"/>
        <w:spacing w:after="0" w:line="240" w:lineRule="auto"/>
        <w:jc w:val="both"/>
        <w:rPr>
          <w:b/>
          <w:kern w:val="0"/>
          <w:lang w:eastAsia="it-IT"/>
        </w:rPr>
      </w:pPr>
    </w:p>
    <w:p w:rsidR="004D66AC" w:rsidRDefault="004D66AC" w:rsidP="00836183">
      <w:pPr>
        <w:shd w:val="clear" w:color="auto" w:fill="FFFFFF"/>
        <w:suppressAutoHyphens w:val="0"/>
        <w:spacing w:after="0" w:line="240" w:lineRule="auto"/>
        <w:jc w:val="both"/>
        <w:rPr>
          <w:b/>
          <w:kern w:val="0"/>
          <w:lang w:eastAsia="it-IT"/>
        </w:rPr>
      </w:pPr>
    </w:p>
    <w:p w:rsidR="004D66AC" w:rsidRDefault="004D66AC" w:rsidP="00836183">
      <w:pPr>
        <w:shd w:val="clear" w:color="auto" w:fill="FFFFFF"/>
        <w:suppressAutoHyphens w:val="0"/>
        <w:spacing w:after="0" w:line="240" w:lineRule="auto"/>
        <w:jc w:val="both"/>
        <w:rPr>
          <w:b/>
          <w:kern w:val="0"/>
          <w:lang w:eastAsia="it-IT"/>
        </w:rPr>
      </w:pPr>
    </w:p>
    <w:p w:rsidR="00836183" w:rsidRDefault="00836183" w:rsidP="00836183">
      <w:pPr>
        <w:shd w:val="clear" w:color="auto" w:fill="FFFFFF"/>
        <w:suppressAutoHyphens w:val="0"/>
        <w:spacing w:after="0" w:line="240" w:lineRule="auto"/>
        <w:jc w:val="both"/>
        <w:rPr>
          <w:b/>
          <w:kern w:val="0"/>
          <w:lang w:eastAsia="it-IT"/>
        </w:rPr>
      </w:pPr>
      <w:r>
        <w:rPr>
          <w:b/>
          <w:kern w:val="0"/>
          <w:lang w:eastAsia="it-IT"/>
        </w:rPr>
        <w:t>Luogo e data ……………………………</w:t>
      </w:r>
      <w:r>
        <w:rPr>
          <w:b/>
          <w:kern w:val="0"/>
          <w:lang w:eastAsia="it-IT"/>
        </w:rPr>
        <w:tab/>
        <w:t xml:space="preserve">                                                              Firma </w:t>
      </w:r>
    </w:p>
    <w:sectPr w:rsidR="00836183" w:rsidSect="003B3D22">
      <w:headerReference w:type="default" r:id="rId8"/>
      <w:footerReference w:type="default" r:id="rId9"/>
      <w:pgSz w:w="11906" w:h="16838"/>
      <w:pgMar w:top="1417" w:right="1134" w:bottom="1134" w:left="1134" w:header="720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95B" w:rsidRDefault="0076695B">
      <w:pPr>
        <w:spacing w:after="0" w:line="240" w:lineRule="auto"/>
      </w:pPr>
      <w:r>
        <w:separator/>
      </w:r>
    </w:p>
  </w:endnote>
  <w:endnote w:type="continuationSeparator" w:id="1">
    <w:p w:rsidR="0076695B" w:rsidRDefault="00766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8D0" w:rsidRPr="0084537F" w:rsidRDefault="00D808D0">
    <w:pPr>
      <w:pStyle w:val="Titolo1"/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95B" w:rsidRDefault="0076695B">
      <w:pPr>
        <w:spacing w:after="0" w:line="240" w:lineRule="auto"/>
      </w:pPr>
      <w:r>
        <w:separator/>
      </w:r>
    </w:p>
  </w:footnote>
  <w:footnote w:type="continuationSeparator" w:id="1">
    <w:p w:rsidR="0076695B" w:rsidRDefault="00766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1E1" w:rsidRDefault="002A26BA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960245"/>
          <wp:effectExtent l="0" t="0" r="0" b="0"/>
          <wp:docPr id="20697517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975178" name="Immagine 20697517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960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2B49742"/>
    <w:lvl w:ilvl="0">
      <w:start w:val="1"/>
      <w:numFmt w:val="decimal"/>
      <w:suff w:val="nothing"/>
      <w:lvlText w:val="%1."/>
      <w:lvlJc w:val="left"/>
      <w:pPr>
        <w:tabs>
          <w:tab w:val="num" w:pos="432"/>
        </w:tabs>
        <w:ind w:left="432" w:hanging="432"/>
      </w:pPr>
      <w:rPr>
        <w:rFonts w:ascii="Times New Roman" w:eastAsia="Arial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3E17AC5"/>
    <w:multiLevelType w:val="hybridMultilevel"/>
    <w:tmpl w:val="7570DA2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6854277"/>
    <w:multiLevelType w:val="hybridMultilevel"/>
    <w:tmpl w:val="2EBEBD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9D3230"/>
    <w:multiLevelType w:val="hybridMultilevel"/>
    <w:tmpl w:val="393ACB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B9676D"/>
    <w:multiLevelType w:val="hybridMultilevel"/>
    <w:tmpl w:val="0C1E55E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B61478F"/>
    <w:multiLevelType w:val="hybridMultilevel"/>
    <w:tmpl w:val="F42CE7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070786"/>
    <w:multiLevelType w:val="hybridMultilevel"/>
    <w:tmpl w:val="B5BA3A7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CD01496"/>
    <w:multiLevelType w:val="multilevel"/>
    <w:tmpl w:val="E7B6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72321BC"/>
    <w:multiLevelType w:val="hybridMultilevel"/>
    <w:tmpl w:val="56E02A1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79D7C8F"/>
    <w:multiLevelType w:val="hybridMultilevel"/>
    <w:tmpl w:val="AF5006D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29222709"/>
    <w:multiLevelType w:val="hybridMultilevel"/>
    <w:tmpl w:val="FDDA43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8A5ABA"/>
    <w:multiLevelType w:val="hybridMultilevel"/>
    <w:tmpl w:val="6D6082E0"/>
    <w:lvl w:ilvl="0" w:tplc="62D6455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333822D0"/>
    <w:multiLevelType w:val="hybridMultilevel"/>
    <w:tmpl w:val="5296A6DC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">
    <w:nsid w:val="3A6C13FB"/>
    <w:multiLevelType w:val="hybridMultilevel"/>
    <w:tmpl w:val="D8A60200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49C4C99"/>
    <w:multiLevelType w:val="hybridMultilevel"/>
    <w:tmpl w:val="FC18DD88"/>
    <w:lvl w:ilvl="0" w:tplc="0410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574E04BC"/>
    <w:multiLevelType w:val="hybridMultilevel"/>
    <w:tmpl w:val="BC2EC9EE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59654D33"/>
    <w:multiLevelType w:val="hybridMultilevel"/>
    <w:tmpl w:val="FDDA43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C236FB"/>
    <w:multiLevelType w:val="hybridMultilevel"/>
    <w:tmpl w:val="8C4EED3C"/>
    <w:lvl w:ilvl="0" w:tplc="DBB2C9C8">
      <w:start w:val="1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513506F"/>
    <w:multiLevelType w:val="hybridMultilevel"/>
    <w:tmpl w:val="CED2F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4538EE"/>
    <w:multiLevelType w:val="hybridMultilevel"/>
    <w:tmpl w:val="FC88B21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ABB4EFC"/>
    <w:multiLevelType w:val="hybridMultilevel"/>
    <w:tmpl w:val="D1A418A6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72D23AC3"/>
    <w:multiLevelType w:val="hybridMultilevel"/>
    <w:tmpl w:val="7178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216C15"/>
    <w:multiLevelType w:val="hybridMultilevel"/>
    <w:tmpl w:val="6C4ADD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5"/>
  </w:num>
  <w:num w:numId="7">
    <w:abstractNumId w:val="8"/>
  </w:num>
  <w:num w:numId="8">
    <w:abstractNumId w:val="10"/>
  </w:num>
  <w:num w:numId="9">
    <w:abstractNumId w:val="23"/>
  </w:num>
  <w:num w:numId="10">
    <w:abstractNumId w:val="7"/>
  </w:num>
  <w:num w:numId="11">
    <w:abstractNumId w:val="11"/>
  </w:num>
  <w:num w:numId="12">
    <w:abstractNumId w:val="17"/>
  </w:num>
  <w:num w:numId="13">
    <w:abstractNumId w:val="21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3"/>
  </w:num>
  <w:num w:numId="17">
    <w:abstractNumId w:val="19"/>
  </w:num>
  <w:num w:numId="18">
    <w:abstractNumId w:val="15"/>
  </w:num>
  <w:num w:numId="19">
    <w:abstractNumId w:val="26"/>
  </w:num>
  <w:num w:numId="20">
    <w:abstractNumId w:val="22"/>
  </w:num>
  <w:num w:numId="21">
    <w:abstractNumId w:val="9"/>
  </w:num>
  <w:num w:numId="22">
    <w:abstractNumId w:val="20"/>
  </w:num>
  <w:num w:numId="23">
    <w:abstractNumId w:val="14"/>
  </w:num>
  <w:num w:numId="24">
    <w:abstractNumId w:val="6"/>
  </w:num>
  <w:num w:numId="25">
    <w:abstractNumId w:val="24"/>
  </w:num>
  <w:num w:numId="26">
    <w:abstractNumId w:val="18"/>
  </w:num>
  <w:num w:numId="27">
    <w:abstractNumId w:val="5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stylePaneFormatFilter w:val="0000"/>
  <w:defaultTabStop w:val="709"/>
  <w:hyphenationZone w:val="283"/>
  <w:defaultTableStyle w:val="Normale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4435EF"/>
    <w:rsid w:val="00002DCE"/>
    <w:rsid w:val="00012A8B"/>
    <w:rsid w:val="00013889"/>
    <w:rsid w:val="00017DAC"/>
    <w:rsid w:val="00020381"/>
    <w:rsid w:val="0002417C"/>
    <w:rsid w:val="0002684F"/>
    <w:rsid w:val="00043B55"/>
    <w:rsid w:val="00043BB0"/>
    <w:rsid w:val="00054AB0"/>
    <w:rsid w:val="00055BD5"/>
    <w:rsid w:val="0005601B"/>
    <w:rsid w:val="00063AEA"/>
    <w:rsid w:val="00064E2F"/>
    <w:rsid w:val="00072DE0"/>
    <w:rsid w:val="00073E8D"/>
    <w:rsid w:val="00073FAB"/>
    <w:rsid w:val="00075B9D"/>
    <w:rsid w:val="00076C38"/>
    <w:rsid w:val="00077BC1"/>
    <w:rsid w:val="00077D44"/>
    <w:rsid w:val="00083A9F"/>
    <w:rsid w:val="000840A6"/>
    <w:rsid w:val="00084F0A"/>
    <w:rsid w:val="00084FE7"/>
    <w:rsid w:val="00085CC9"/>
    <w:rsid w:val="00092923"/>
    <w:rsid w:val="00097303"/>
    <w:rsid w:val="000B0ABB"/>
    <w:rsid w:val="000B2371"/>
    <w:rsid w:val="000C7F90"/>
    <w:rsid w:val="000D01DF"/>
    <w:rsid w:val="000D0790"/>
    <w:rsid w:val="000D4BA3"/>
    <w:rsid w:val="000F24AC"/>
    <w:rsid w:val="000F25C4"/>
    <w:rsid w:val="00100ACE"/>
    <w:rsid w:val="001038D6"/>
    <w:rsid w:val="00103DD9"/>
    <w:rsid w:val="00103E04"/>
    <w:rsid w:val="001041B3"/>
    <w:rsid w:val="00124F01"/>
    <w:rsid w:val="00127196"/>
    <w:rsid w:val="001429B4"/>
    <w:rsid w:val="001446CB"/>
    <w:rsid w:val="00161E47"/>
    <w:rsid w:val="00163A39"/>
    <w:rsid w:val="00165D66"/>
    <w:rsid w:val="001729A9"/>
    <w:rsid w:val="00173DD2"/>
    <w:rsid w:val="00174035"/>
    <w:rsid w:val="00174CBF"/>
    <w:rsid w:val="0018203D"/>
    <w:rsid w:val="0018208A"/>
    <w:rsid w:val="001829CA"/>
    <w:rsid w:val="001910DA"/>
    <w:rsid w:val="001925C1"/>
    <w:rsid w:val="00192A25"/>
    <w:rsid w:val="00194A75"/>
    <w:rsid w:val="001A05D6"/>
    <w:rsid w:val="001A0EC6"/>
    <w:rsid w:val="001A40D7"/>
    <w:rsid w:val="001B5A95"/>
    <w:rsid w:val="001C6631"/>
    <w:rsid w:val="001D2F2E"/>
    <w:rsid w:val="001D485D"/>
    <w:rsid w:val="001D64B0"/>
    <w:rsid w:val="001E641C"/>
    <w:rsid w:val="001F2655"/>
    <w:rsid w:val="001F4270"/>
    <w:rsid w:val="001F5EE3"/>
    <w:rsid w:val="00200C7B"/>
    <w:rsid w:val="002011E1"/>
    <w:rsid w:val="00202BD7"/>
    <w:rsid w:val="00221BF0"/>
    <w:rsid w:val="00226B9E"/>
    <w:rsid w:val="00227913"/>
    <w:rsid w:val="0023533B"/>
    <w:rsid w:val="00245E47"/>
    <w:rsid w:val="00254E6E"/>
    <w:rsid w:val="002567C6"/>
    <w:rsid w:val="0026198C"/>
    <w:rsid w:val="002666F0"/>
    <w:rsid w:val="002737AB"/>
    <w:rsid w:val="00274FA9"/>
    <w:rsid w:val="00286BD5"/>
    <w:rsid w:val="002968B1"/>
    <w:rsid w:val="002A26BA"/>
    <w:rsid w:val="002A7421"/>
    <w:rsid w:val="002B414F"/>
    <w:rsid w:val="002B765A"/>
    <w:rsid w:val="002D013E"/>
    <w:rsid w:val="002E2056"/>
    <w:rsid w:val="002E6CA3"/>
    <w:rsid w:val="003038C7"/>
    <w:rsid w:val="00306D99"/>
    <w:rsid w:val="00310C2C"/>
    <w:rsid w:val="00314465"/>
    <w:rsid w:val="003145F8"/>
    <w:rsid w:val="0031481C"/>
    <w:rsid w:val="003262DD"/>
    <w:rsid w:val="00336D38"/>
    <w:rsid w:val="00337612"/>
    <w:rsid w:val="00345CCA"/>
    <w:rsid w:val="003461C0"/>
    <w:rsid w:val="00346DFF"/>
    <w:rsid w:val="00366EB6"/>
    <w:rsid w:val="003678EB"/>
    <w:rsid w:val="00375F2E"/>
    <w:rsid w:val="00383520"/>
    <w:rsid w:val="00393281"/>
    <w:rsid w:val="00397DC7"/>
    <w:rsid w:val="003A36CD"/>
    <w:rsid w:val="003B1599"/>
    <w:rsid w:val="003B3D22"/>
    <w:rsid w:val="003B5D92"/>
    <w:rsid w:val="003B7EE2"/>
    <w:rsid w:val="003C12D6"/>
    <w:rsid w:val="003C5A2A"/>
    <w:rsid w:val="003F3884"/>
    <w:rsid w:val="003F4D54"/>
    <w:rsid w:val="00407105"/>
    <w:rsid w:val="004116A4"/>
    <w:rsid w:val="004179CC"/>
    <w:rsid w:val="00417C85"/>
    <w:rsid w:val="00420EE5"/>
    <w:rsid w:val="004435EF"/>
    <w:rsid w:val="00443D99"/>
    <w:rsid w:val="00454151"/>
    <w:rsid w:val="00454776"/>
    <w:rsid w:val="0045593A"/>
    <w:rsid w:val="00455A52"/>
    <w:rsid w:val="00461FDB"/>
    <w:rsid w:val="004721E6"/>
    <w:rsid w:val="0047472D"/>
    <w:rsid w:val="004755E2"/>
    <w:rsid w:val="00485ECC"/>
    <w:rsid w:val="004A1914"/>
    <w:rsid w:val="004A389E"/>
    <w:rsid w:val="004A777F"/>
    <w:rsid w:val="004B1740"/>
    <w:rsid w:val="004B36FF"/>
    <w:rsid w:val="004B65D3"/>
    <w:rsid w:val="004C26D9"/>
    <w:rsid w:val="004C3EBA"/>
    <w:rsid w:val="004D0610"/>
    <w:rsid w:val="004D38B6"/>
    <w:rsid w:val="004D66AC"/>
    <w:rsid w:val="004D66CA"/>
    <w:rsid w:val="004E5DE0"/>
    <w:rsid w:val="004F0802"/>
    <w:rsid w:val="004F09C5"/>
    <w:rsid w:val="004F6EB2"/>
    <w:rsid w:val="00525593"/>
    <w:rsid w:val="00535FAB"/>
    <w:rsid w:val="0053635F"/>
    <w:rsid w:val="00540B15"/>
    <w:rsid w:val="00545958"/>
    <w:rsid w:val="00555FBC"/>
    <w:rsid w:val="00556D28"/>
    <w:rsid w:val="00565551"/>
    <w:rsid w:val="005667C4"/>
    <w:rsid w:val="00570712"/>
    <w:rsid w:val="00574FB5"/>
    <w:rsid w:val="00576271"/>
    <w:rsid w:val="005766B9"/>
    <w:rsid w:val="00585F79"/>
    <w:rsid w:val="00594465"/>
    <w:rsid w:val="005A5A0D"/>
    <w:rsid w:val="005A7A26"/>
    <w:rsid w:val="005B0C63"/>
    <w:rsid w:val="005B6169"/>
    <w:rsid w:val="005B62C3"/>
    <w:rsid w:val="005E3E3C"/>
    <w:rsid w:val="005E6895"/>
    <w:rsid w:val="005E7558"/>
    <w:rsid w:val="005E7E2A"/>
    <w:rsid w:val="006219B8"/>
    <w:rsid w:val="0062422F"/>
    <w:rsid w:val="00630E24"/>
    <w:rsid w:val="00635D3B"/>
    <w:rsid w:val="00636A88"/>
    <w:rsid w:val="00640AD6"/>
    <w:rsid w:val="00645205"/>
    <w:rsid w:val="00655772"/>
    <w:rsid w:val="00670061"/>
    <w:rsid w:val="0067144D"/>
    <w:rsid w:val="00675011"/>
    <w:rsid w:val="0067587B"/>
    <w:rsid w:val="006824A3"/>
    <w:rsid w:val="00683031"/>
    <w:rsid w:val="00684CE2"/>
    <w:rsid w:val="00684D61"/>
    <w:rsid w:val="006926C8"/>
    <w:rsid w:val="006A22F7"/>
    <w:rsid w:val="006D0A2E"/>
    <w:rsid w:val="006D2EE5"/>
    <w:rsid w:val="006E7A6F"/>
    <w:rsid w:val="006F0E20"/>
    <w:rsid w:val="006F1B0A"/>
    <w:rsid w:val="006F6645"/>
    <w:rsid w:val="00700DF5"/>
    <w:rsid w:val="00703CE0"/>
    <w:rsid w:val="00710A95"/>
    <w:rsid w:val="00716791"/>
    <w:rsid w:val="007178D8"/>
    <w:rsid w:val="007226CE"/>
    <w:rsid w:val="00734E61"/>
    <w:rsid w:val="007445BC"/>
    <w:rsid w:val="00754149"/>
    <w:rsid w:val="007554B7"/>
    <w:rsid w:val="007634B8"/>
    <w:rsid w:val="0076695B"/>
    <w:rsid w:val="00770FFD"/>
    <w:rsid w:val="00771909"/>
    <w:rsid w:val="00773B2A"/>
    <w:rsid w:val="0077605F"/>
    <w:rsid w:val="0077755C"/>
    <w:rsid w:val="007806F6"/>
    <w:rsid w:val="00782F03"/>
    <w:rsid w:val="00786E16"/>
    <w:rsid w:val="00790CBA"/>
    <w:rsid w:val="007A01D7"/>
    <w:rsid w:val="007A0E1F"/>
    <w:rsid w:val="007A1296"/>
    <w:rsid w:val="007A1CCB"/>
    <w:rsid w:val="007A413D"/>
    <w:rsid w:val="007A4690"/>
    <w:rsid w:val="007A6368"/>
    <w:rsid w:val="007B22E2"/>
    <w:rsid w:val="007B4E69"/>
    <w:rsid w:val="007B527D"/>
    <w:rsid w:val="007C335B"/>
    <w:rsid w:val="007C382A"/>
    <w:rsid w:val="007C461E"/>
    <w:rsid w:val="007D0A06"/>
    <w:rsid w:val="007E7B19"/>
    <w:rsid w:val="00804563"/>
    <w:rsid w:val="00810A7D"/>
    <w:rsid w:val="00810D10"/>
    <w:rsid w:val="00811106"/>
    <w:rsid w:val="008233F0"/>
    <w:rsid w:val="00830732"/>
    <w:rsid w:val="00833D43"/>
    <w:rsid w:val="00836183"/>
    <w:rsid w:val="0084052F"/>
    <w:rsid w:val="008422B1"/>
    <w:rsid w:val="0084537F"/>
    <w:rsid w:val="008520A5"/>
    <w:rsid w:val="00852725"/>
    <w:rsid w:val="00852E73"/>
    <w:rsid w:val="008536F9"/>
    <w:rsid w:val="00854E33"/>
    <w:rsid w:val="00856E04"/>
    <w:rsid w:val="00857F33"/>
    <w:rsid w:val="00862217"/>
    <w:rsid w:val="008710C9"/>
    <w:rsid w:val="008A505D"/>
    <w:rsid w:val="008C16FF"/>
    <w:rsid w:val="008C795E"/>
    <w:rsid w:val="008D53FE"/>
    <w:rsid w:val="008D540A"/>
    <w:rsid w:val="008E0ABC"/>
    <w:rsid w:val="008E232E"/>
    <w:rsid w:val="008E6285"/>
    <w:rsid w:val="008E6B87"/>
    <w:rsid w:val="008E740F"/>
    <w:rsid w:val="008F06A1"/>
    <w:rsid w:val="008F0E14"/>
    <w:rsid w:val="008F0FDE"/>
    <w:rsid w:val="008F43CC"/>
    <w:rsid w:val="00901720"/>
    <w:rsid w:val="009023C6"/>
    <w:rsid w:val="00915C88"/>
    <w:rsid w:val="0092287A"/>
    <w:rsid w:val="00923636"/>
    <w:rsid w:val="00935959"/>
    <w:rsid w:val="009367E9"/>
    <w:rsid w:val="009410B7"/>
    <w:rsid w:val="00957D73"/>
    <w:rsid w:val="00982F14"/>
    <w:rsid w:val="0098473F"/>
    <w:rsid w:val="009901EE"/>
    <w:rsid w:val="00990EFA"/>
    <w:rsid w:val="0099795A"/>
    <w:rsid w:val="009A475E"/>
    <w:rsid w:val="009A68D5"/>
    <w:rsid w:val="009B5C4A"/>
    <w:rsid w:val="009B6382"/>
    <w:rsid w:val="009C2D96"/>
    <w:rsid w:val="009C7120"/>
    <w:rsid w:val="009D76EF"/>
    <w:rsid w:val="009D7CB8"/>
    <w:rsid w:val="009E1594"/>
    <w:rsid w:val="009E26B2"/>
    <w:rsid w:val="009F0094"/>
    <w:rsid w:val="00A023D7"/>
    <w:rsid w:val="00A05A86"/>
    <w:rsid w:val="00A12509"/>
    <w:rsid w:val="00A1379E"/>
    <w:rsid w:val="00A15DEF"/>
    <w:rsid w:val="00A17EDC"/>
    <w:rsid w:val="00A26170"/>
    <w:rsid w:val="00A36388"/>
    <w:rsid w:val="00A410A3"/>
    <w:rsid w:val="00A65593"/>
    <w:rsid w:val="00A6603A"/>
    <w:rsid w:val="00A7732F"/>
    <w:rsid w:val="00A861DD"/>
    <w:rsid w:val="00A90A74"/>
    <w:rsid w:val="00A90C89"/>
    <w:rsid w:val="00A9383B"/>
    <w:rsid w:val="00AA24D1"/>
    <w:rsid w:val="00AA26D1"/>
    <w:rsid w:val="00AA26F0"/>
    <w:rsid w:val="00AC13C4"/>
    <w:rsid w:val="00AC2223"/>
    <w:rsid w:val="00AC6CC2"/>
    <w:rsid w:val="00AD301C"/>
    <w:rsid w:val="00AF1D0B"/>
    <w:rsid w:val="00AF6AE8"/>
    <w:rsid w:val="00B05265"/>
    <w:rsid w:val="00B066D3"/>
    <w:rsid w:val="00B07DD2"/>
    <w:rsid w:val="00B11CF3"/>
    <w:rsid w:val="00B201DA"/>
    <w:rsid w:val="00B25EF1"/>
    <w:rsid w:val="00B314BC"/>
    <w:rsid w:val="00B32D64"/>
    <w:rsid w:val="00B409BF"/>
    <w:rsid w:val="00B43690"/>
    <w:rsid w:val="00B53415"/>
    <w:rsid w:val="00B55EE2"/>
    <w:rsid w:val="00B62FF6"/>
    <w:rsid w:val="00B637C7"/>
    <w:rsid w:val="00B64039"/>
    <w:rsid w:val="00B64173"/>
    <w:rsid w:val="00B65122"/>
    <w:rsid w:val="00B7052F"/>
    <w:rsid w:val="00B71415"/>
    <w:rsid w:val="00B81B6E"/>
    <w:rsid w:val="00B83530"/>
    <w:rsid w:val="00B877F1"/>
    <w:rsid w:val="00B900CD"/>
    <w:rsid w:val="00BA524C"/>
    <w:rsid w:val="00BA7B38"/>
    <w:rsid w:val="00BB28AC"/>
    <w:rsid w:val="00BB3A20"/>
    <w:rsid w:val="00BD0F53"/>
    <w:rsid w:val="00BD27E9"/>
    <w:rsid w:val="00BD2E78"/>
    <w:rsid w:val="00BD7F07"/>
    <w:rsid w:val="00BE3B55"/>
    <w:rsid w:val="00C033A0"/>
    <w:rsid w:val="00C07770"/>
    <w:rsid w:val="00C11BA4"/>
    <w:rsid w:val="00C14A45"/>
    <w:rsid w:val="00C31131"/>
    <w:rsid w:val="00C40E86"/>
    <w:rsid w:val="00C4408A"/>
    <w:rsid w:val="00C4726D"/>
    <w:rsid w:val="00C4762E"/>
    <w:rsid w:val="00C47CE3"/>
    <w:rsid w:val="00C501D0"/>
    <w:rsid w:val="00C712A0"/>
    <w:rsid w:val="00C80C08"/>
    <w:rsid w:val="00C82F16"/>
    <w:rsid w:val="00C969C1"/>
    <w:rsid w:val="00CA2408"/>
    <w:rsid w:val="00CA2A49"/>
    <w:rsid w:val="00CA4A01"/>
    <w:rsid w:val="00CA5C8A"/>
    <w:rsid w:val="00CB1605"/>
    <w:rsid w:val="00CB178F"/>
    <w:rsid w:val="00CB5184"/>
    <w:rsid w:val="00CC5EF3"/>
    <w:rsid w:val="00CC735D"/>
    <w:rsid w:val="00CD0DBA"/>
    <w:rsid w:val="00CD28C0"/>
    <w:rsid w:val="00CF0B0F"/>
    <w:rsid w:val="00CF28A3"/>
    <w:rsid w:val="00CF625A"/>
    <w:rsid w:val="00D15B5E"/>
    <w:rsid w:val="00D25772"/>
    <w:rsid w:val="00D33687"/>
    <w:rsid w:val="00D3588C"/>
    <w:rsid w:val="00D361AC"/>
    <w:rsid w:val="00D36C3C"/>
    <w:rsid w:val="00D47F58"/>
    <w:rsid w:val="00D5322B"/>
    <w:rsid w:val="00D6503C"/>
    <w:rsid w:val="00D6651B"/>
    <w:rsid w:val="00D727C6"/>
    <w:rsid w:val="00D74C7B"/>
    <w:rsid w:val="00D77D5E"/>
    <w:rsid w:val="00D808D0"/>
    <w:rsid w:val="00D811B3"/>
    <w:rsid w:val="00D842AC"/>
    <w:rsid w:val="00D868E5"/>
    <w:rsid w:val="00D8760F"/>
    <w:rsid w:val="00D97D83"/>
    <w:rsid w:val="00DA24B7"/>
    <w:rsid w:val="00DB0D5F"/>
    <w:rsid w:val="00DC10D4"/>
    <w:rsid w:val="00DC376F"/>
    <w:rsid w:val="00DC7740"/>
    <w:rsid w:val="00DD141F"/>
    <w:rsid w:val="00DD156C"/>
    <w:rsid w:val="00DD38A4"/>
    <w:rsid w:val="00DE222E"/>
    <w:rsid w:val="00DF481B"/>
    <w:rsid w:val="00DF5F0C"/>
    <w:rsid w:val="00E0220B"/>
    <w:rsid w:val="00E0610D"/>
    <w:rsid w:val="00E12CAF"/>
    <w:rsid w:val="00E156E8"/>
    <w:rsid w:val="00E23AFA"/>
    <w:rsid w:val="00E24158"/>
    <w:rsid w:val="00E25573"/>
    <w:rsid w:val="00E279CF"/>
    <w:rsid w:val="00E32D8C"/>
    <w:rsid w:val="00E530BE"/>
    <w:rsid w:val="00E60691"/>
    <w:rsid w:val="00E606C7"/>
    <w:rsid w:val="00E630DE"/>
    <w:rsid w:val="00E636C7"/>
    <w:rsid w:val="00E72C41"/>
    <w:rsid w:val="00E84F6E"/>
    <w:rsid w:val="00E94BF0"/>
    <w:rsid w:val="00EA0C40"/>
    <w:rsid w:val="00EA568A"/>
    <w:rsid w:val="00EB1354"/>
    <w:rsid w:val="00EB19C4"/>
    <w:rsid w:val="00EB1D1E"/>
    <w:rsid w:val="00EB5EF2"/>
    <w:rsid w:val="00EC25FD"/>
    <w:rsid w:val="00EC40DB"/>
    <w:rsid w:val="00ED3D66"/>
    <w:rsid w:val="00ED732D"/>
    <w:rsid w:val="00EF06E3"/>
    <w:rsid w:val="00EF467D"/>
    <w:rsid w:val="00F26C36"/>
    <w:rsid w:val="00F302B5"/>
    <w:rsid w:val="00F3415E"/>
    <w:rsid w:val="00F55086"/>
    <w:rsid w:val="00F568BC"/>
    <w:rsid w:val="00F577EC"/>
    <w:rsid w:val="00F600E7"/>
    <w:rsid w:val="00F64D6E"/>
    <w:rsid w:val="00F74586"/>
    <w:rsid w:val="00F74BB6"/>
    <w:rsid w:val="00F7727E"/>
    <w:rsid w:val="00F80B1E"/>
    <w:rsid w:val="00F844E3"/>
    <w:rsid w:val="00F84E59"/>
    <w:rsid w:val="00F912C7"/>
    <w:rsid w:val="00F96E4F"/>
    <w:rsid w:val="00FB1030"/>
    <w:rsid w:val="00FB7B33"/>
    <w:rsid w:val="00FD0787"/>
    <w:rsid w:val="00FE08C5"/>
    <w:rsid w:val="00FE3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7D73"/>
    <w:pPr>
      <w:suppressAutoHyphens/>
      <w:spacing w:after="200" w:line="276" w:lineRule="auto"/>
    </w:pPr>
    <w:rPr>
      <w:color w:val="000000"/>
      <w:kern w:val="1"/>
      <w:sz w:val="24"/>
      <w:szCs w:val="24"/>
      <w:lang w:eastAsia="zh-CN"/>
    </w:rPr>
  </w:style>
  <w:style w:type="paragraph" w:styleId="Titolo1">
    <w:name w:val="heading 1"/>
    <w:basedOn w:val="Normale"/>
    <w:next w:val="Corpodeltesto1"/>
    <w:qFormat/>
    <w:rsid w:val="00957D73"/>
    <w:pPr>
      <w:keepNext/>
      <w:numPr>
        <w:numId w:val="2"/>
      </w:numPr>
      <w:outlineLvl w:val="0"/>
    </w:pPr>
    <w:rPr>
      <w:sz w:val="28"/>
    </w:rPr>
  </w:style>
  <w:style w:type="paragraph" w:styleId="Titolo2">
    <w:name w:val="heading 2"/>
    <w:basedOn w:val="Normale"/>
    <w:next w:val="Corpodeltesto1"/>
    <w:qFormat/>
    <w:rsid w:val="00957D73"/>
    <w:pPr>
      <w:keepNext/>
      <w:tabs>
        <w:tab w:val="num" w:pos="0"/>
      </w:tabs>
      <w:ind w:left="432" w:hanging="432"/>
      <w:jc w:val="center"/>
      <w:outlineLvl w:val="1"/>
    </w:pPr>
  </w:style>
  <w:style w:type="paragraph" w:styleId="Titolo3">
    <w:name w:val="heading 3"/>
    <w:basedOn w:val="Normale"/>
    <w:next w:val="Corpodeltesto1"/>
    <w:qFormat/>
    <w:rsid w:val="00957D73"/>
    <w:pPr>
      <w:keepNext/>
      <w:tabs>
        <w:tab w:val="num" w:pos="0"/>
      </w:tabs>
      <w:ind w:left="-567"/>
      <w:jc w:val="center"/>
      <w:outlineLvl w:val="2"/>
    </w:pPr>
  </w:style>
  <w:style w:type="paragraph" w:styleId="Titolo4">
    <w:name w:val="heading 4"/>
    <w:basedOn w:val="Normale"/>
    <w:next w:val="Corpodeltesto1"/>
    <w:qFormat/>
    <w:rsid w:val="00957D73"/>
    <w:pPr>
      <w:keepNext/>
      <w:tabs>
        <w:tab w:val="num" w:pos="0"/>
      </w:tabs>
      <w:ind w:left="-567"/>
      <w:jc w:val="both"/>
      <w:outlineLvl w:val="3"/>
    </w:pPr>
  </w:style>
  <w:style w:type="paragraph" w:styleId="Titolo5">
    <w:name w:val="heading 5"/>
    <w:basedOn w:val="Normale"/>
    <w:next w:val="Corpodeltesto1"/>
    <w:qFormat/>
    <w:rsid w:val="00957D73"/>
    <w:pPr>
      <w:keepNext/>
      <w:tabs>
        <w:tab w:val="num" w:pos="0"/>
      </w:tabs>
      <w:spacing w:line="480" w:lineRule="auto"/>
      <w:ind w:left="-567"/>
      <w:jc w:val="right"/>
      <w:outlineLvl w:val="4"/>
    </w:pPr>
  </w:style>
  <w:style w:type="paragraph" w:styleId="Titolo6">
    <w:name w:val="heading 6"/>
    <w:basedOn w:val="Normale"/>
    <w:next w:val="Corpodeltesto1"/>
    <w:qFormat/>
    <w:rsid w:val="00957D73"/>
    <w:pPr>
      <w:keepNext/>
      <w:tabs>
        <w:tab w:val="num" w:pos="0"/>
      </w:tabs>
      <w:ind w:left="432" w:hanging="432"/>
      <w:jc w:val="right"/>
      <w:outlineLvl w:val="5"/>
    </w:pPr>
  </w:style>
  <w:style w:type="paragraph" w:styleId="Titolo7">
    <w:name w:val="heading 7"/>
    <w:basedOn w:val="Normale"/>
    <w:next w:val="Corpodeltesto1"/>
    <w:qFormat/>
    <w:rsid w:val="00957D73"/>
    <w:pPr>
      <w:keepNext/>
      <w:tabs>
        <w:tab w:val="num" w:pos="0"/>
      </w:tabs>
      <w:spacing w:line="480" w:lineRule="auto"/>
      <w:ind w:left="432" w:hanging="432"/>
      <w:jc w:val="both"/>
      <w:outlineLvl w:val="6"/>
    </w:pPr>
  </w:style>
  <w:style w:type="paragraph" w:styleId="Titolo8">
    <w:name w:val="heading 8"/>
    <w:basedOn w:val="Normale"/>
    <w:next w:val="Corpodeltesto1"/>
    <w:qFormat/>
    <w:rsid w:val="00957D73"/>
    <w:pPr>
      <w:keepNext/>
      <w:tabs>
        <w:tab w:val="num" w:pos="0"/>
      </w:tabs>
      <w:ind w:left="432" w:hanging="432"/>
      <w:outlineLvl w:val="7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957D73"/>
  </w:style>
  <w:style w:type="character" w:customStyle="1" w:styleId="WW8Num2z0">
    <w:name w:val="WW8Num2z0"/>
    <w:rsid w:val="00957D73"/>
    <w:rPr>
      <w:rFonts w:ascii="Symbol" w:hAnsi="Symbol" w:cs="Symbol"/>
    </w:rPr>
  </w:style>
  <w:style w:type="character" w:customStyle="1" w:styleId="Carpredefinitoparagrafo11">
    <w:name w:val="Car. predefinito paragrafo11"/>
    <w:rsid w:val="00957D73"/>
  </w:style>
  <w:style w:type="character" w:customStyle="1" w:styleId="WW8Num3z0">
    <w:name w:val="WW8Num3z0"/>
    <w:rsid w:val="00957D7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957D73"/>
    <w:rPr>
      <w:rFonts w:ascii="Symbol" w:hAnsi="Symbol" w:cs="Symbol"/>
    </w:rPr>
  </w:style>
  <w:style w:type="character" w:customStyle="1" w:styleId="WW8Num7z0">
    <w:name w:val="WW8Num7z0"/>
    <w:rsid w:val="00957D73"/>
    <w:rPr>
      <w:rFonts w:ascii="Symbol" w:hAnsi="Symbol" w:cs="Symbol"/>
      <w:sz w:val="20"/>
    </w:rPr>
  </w:style>
  <w:style w:type="character" w:customStyle="1" w:styleId="WW8Num7z1">
    <w:name w:val="WW8Num7z1"/>
    <w:rsid w:val="00957D73"/>
    <w:rPr>
      <w:rFonts w:ascii="Courier New" w:hAnsi="Courier New" w:cs="Courier New"/>
    </w:rPr>
  </w:style>
  <w:style w:type="character" w:customStyle="1" w:styleId="WW8Num7z2">
    <w:name w:val="WW8Num7z2"/>
    <w:rsid w:val="00957D73"/>
    <w:rPr>
      <w:rFonts w:ascii="Wingdings" w:hAnsi="Wingdings" w:cs="Wingdings"/>
    </w:rPr>
  </w:style>
  <w:style w:type="character" w:customStyle="1" w:styleId="WW8Num9z0">
    <w:name w:val="WW8Num9z0"/>
    <w:rsid w:val="00957D73"/>
    <w:rPr>
      <w:rFonts w:ascii="Symbol" w:hAnsi="Symbol" w:cs="Symbol"/>
    </w:rPr>
  </w:style>
  <w:style w:type="character" w:customStyle="1" w:styleId="Carpredefinitoparagrafo10">
    <w:name w:val="Car. predefinito paragrafo10"/>
    <w:rsid w:val="00957D73"/>
  </w:style>
  <w:style w:type="character" w:customStyle="1" w:styleId="Carpredefinitoparagrafo9">
    <w:name w:val="Car. predefinito paragrafo9"/>
    <w:rsid w:val="00957D73"/>
  </w:style>
  <w:style w:type="character" w:customStyle="1" w:styleId="WW8Num4z1">
    <w:name w:val="WW8Num4z1"/>
    <w:rsid w:val="00957D73"/>
    <w:rPr>
      <w:rFonts w:ascii="Courier New" w:hAnsi="Courier New" w:cs="Courier New"/>
    </w:rPr>
  </w:style>
  <w:style w:type="character" w:customStyle="1" w:styleId="Carpredefinitoparagrafo8">
    <w:name w:val="Car. predefinito paragrafo8"/>
    <w:rsid w:val="00957D73"/>
  </w:style>
  <w:style w:type="character" w:customStyle="1" w:styleId="Carpredefinitoparagrafo7">
    <w:name w:val="Car. predefinito paragrafo7"/>
    <w:rsid w:val="00957D73"/>
  </w:style>
  <w:style w:type="character" w:customStyle="1" w:styleId="WW8Num5z0">
    <w:name w:val="WW8Num5z0"/>
    <w:rsid w:val="00957D73"/>
    <w:rPr>
      <w:rFonts w:ascii="Symbol" w:hAnsi="Symbol" w:cs="Symbol"/>
    </w:rPr>
  </w:style>
  <w:style w:type="character" w:customStyle="1" w:styleId="Carpredefinitoparagrafo6">
    <w:name w:val="Car. predefinito paragrafo6"/>
    <w:rsid w:val="00957D73"/>
  </w:style>
  <w:style w:type="character" w:customStyle="1" w:styleId="WW8Num6z0">
    <w:name w:val="WW8Num6z0"/>
    <w:rsid w:val="00957D73"/>
    <w:rPr>
      <w:rFonts w:ascii="Symbol" w:hAnsi="Symbol" w:cs="Symbol"/>
    </w:rPr>
  </w:style>
  <w:style w:type="character" w:customStyle="1" w:styleId="WW8Num8z0">
    <w:name w:val="WW8Num8z0"/>
    <w:rsid w:val="00957D73"/>
    <w:rPr>
      <w:rFonts w:ascii="Symbol" w:hAnsi="Symbol" w:cs="Symbol"/>
    </w:rPr>
  </w:style>
  <w:style w:type="character" w:customStyle="1" w:styleId="WW8Num8z1">
    <w:name w:val="WW8Num8z1"/>
    <w:rsid w:val="00957D73"/>
    <w:rPr>
      <w:rFonts w:ascii="Courier New" w:hAnsi="Courier New" w:cs="Courier New"/>
    </w:rPr>
  </w:style>
  <w:style w:type="character" w:customStyle="1" w:styleId="WW8Num8z2">
    <w:name w:val="WW8Num8z2"/>
    <w:rsid w:val="00957D73"/>
    <w:rPr>
      <w:rFonts w:ascii="Wingdings" w:hAnsi="Wingdings" w:cs="Wingdings"/>
    </w:rPr>
  </w:style>
  <w:style w:type="character" w:customStyle="1" w:styleId="Carpredefinitoparagrafo5">
    <w:name w:val="Car. predefinito paragrafo5"/>
    <w:rsid w:val="00957D73"/>
  </w:style>
  <w:style w:type="character" w:customStyle="1" w:styleId="WW8Num11z0">
    <w:name w:val="WW8Num11z0"/>
    <w:rsid w:val="00957D73"/>
    <w:rPr>
      <w:rFonts w:ascii="Symbol" w:hAnsi="Symbol" w:cs="Symbol"/>
    </w:rPr>
  </w:style>
  <w:style w:type="character" w:customStyle="1" w:styleId="WW8Num13z0">
    <w:name w:val="WW8Num13z0"/>
    <w:rsid w:val="00957D73"/>
    <w:rPr>
      <w:rFonts w:ascii="Symbol" w:hAnsi="Symbol" w:cs="Symbol"/>
    </w:rPr>
  </w:style>
  <w:style w:type="character" w:customStyle="1" w:styleId="WW8Num15z0">
    <w:name w:val="WW8Num15z0"/>
    <w:rsid w:val="00957D73"/>
    <w:rPr>
      <w:rFonts w:ascii="Symbol" w:hAnsi="Symbol" w:cs="Symbol"/>
    </w:rPr>
  </w:style>
  <w:style w:type="character" w:customStyle="1" w:styleId="WW8Num16z0">
    <w:name w:val="WW8Num16z0"/>
    <w:rsid w:val="00957D73"/>
    <w:rPr>
      <w:b/>
    </w:rPr>
  </w:style>
  <w:style w:type="character" w:customStyle="1" w:styleId="Carpredefinitoparagrafo4">
    <w:name w:val="Car. predefinito paragrafo4"/>
    <w:rsid w:val="00957D73"/>
  </w:style>
  <w:style w:type="character" w:customStyle="1" w:styleId="WW8Num6z1">
    <w:name w:val="WW8Num6z1"/>
    <w:rsid w:val="00957D73"/>
    <w:rPr>
      <w:rFonts w:ascii="Courier New" w:hAnsi="Courier New" w:cs="Courier New"/>
    </w:rPr>
  </w:style>
  <w:style w:type="character" w:customStyle="1" w:styleId="WW8Num6z2">
    <w:name w:val="WW8Num6z2"/>
    <w:rsid w:val="00957D73"/>
    <w:rPr>
      <w:rFonts w:ascii="Wingdings" w:hAnsi="Wingdings" w:cs="Wingdings"/>
    </w:rPr>
  </w:style>
  <w:style w:type="character" w:customStyle="1" w:styleId="WW8Num9z1">
    <w:name w:val="WW8Num9z1"/>
    <w:rsid w:val="00957D73"/>
    <w:rPr>
      <w:rFonts w:ascii="Courier New" w:hAnsi="Courier New" w:cs="Courier New"/>
    </w:rPr>
  </w:style>
  <w:style w:type="character" w:customStyle="1" w:styleId="WW8Num9z2">
    <w:name w:val="WW8Num9z2"/>
    <w:rsid w:val="00957D73"/>
    <w:rPr>
      <w:rFonts w:ascii="Wingdings" w:hAnsi="Wingdings" w:cs="Wingdings"/>
    </w:rPr>
  </w:style>
  <w:style w:type="character" w:customStyle="1" w:styleId="WW8Num10z0">
    <w:name w:val="WW8Num10z0"/>
    <w:rsid w:val="00957D73"/>
    <w:rPr>
      <w:b/>
    </w:rPr>
  </w:style>
  <w:style w:type="character" w:customStyle="1" w:styleId="WW8Num11z1">
    <w:name w:val="WW8Num11z1"/>
    <w:rsid w:val="00957D73"/>
    <w:rPr>
      <w:rFonts w:ascii="Courier New" w:hAnsi="Courier New" w:cs="Courier New"/>
    </w:rPr>
  </w:style>
  <w:style w:type="character" w:customStyle="1" w:styleId="WW8Num11z2">
    <w:name w:val="WW8Num11z2"/>
    <w:rsid w:val="00957D73"/>
    <w:rPr>
      <w:rFonts w:ascii="Wingdings" w:hAnsi="Wingdings" w:cs="Wingdings"/>
    </w:rPr>
  </w:style>
  <w:style w:type="character" w:customStyle="1" w:styleId="WW8Num12z0">
    <w:name w:val="WW8Num12z0"/>
    <w:rsid w:val="00957D73"/>
    <w:rPr>
      <w:rFonts w:ascii="Symbol" w:hAnsi="Symbol" w:cs="Symbol"/>
    </w:rPr>
  </w:style>
  <w:style w:type="character" w:customStyle="1" w:styleId="WW8Num12z1">
    <w:name w:val="WW8Num12z1"/>
    <w:rsid w:val="00957D73"/>
    <w:rPr>
      <w:rFonts w:ascii="Courier New" w:hAnsi="Courier New" w:cs="Courier New"/>
    </w:rPr>
  </w:style>
  <w:style w:type="character" w:customStyle="1" w:styleId="WW8Num12z2">
    <w:name w:val="WW8Num12z2"/>
    <w:rsid w:val="00957D73"/>
    <w:rPr>
      <w:rFonts w:ascii="Wingdings" w:hAnsi="Wingdings" w:cs="Wingdings"/>
    </w:rPr>
  </w:style>
  <w:style w:type="character" w:customStyle="1" w:styleId="WW8Num13z1">
    <w:name w:val="WW8Num13z1"/>
    <w:rsid w:val="00957D73"/>
    <w:rPr>
      <w:rFonts w:ascii="Courier New" w:hAnsi="Courier New" w:cs="Courier New"/>
    </w:rPr>
  </w:style>
  <w:style w:type="character" w:customStyle="1" w:styleId="WW8Num13z2">
    <w:name w:val="WW8Num13z2"/>
    <w:rsid w:val="00957D73"/>
    <w:rPr>
      <w:rFonts w:ascii="Wingdings" w:hAnsi="Wingdings" w:cs="Wingdings"/>
    </w:rPr>
  </w:style>
  <w:style w:type="character" w:customStyle="1" w:styleId="WW8Num14z0">
    <w:name w:val="WW8Num14z0"/>
    <w:rsid w:val="00957D73"/>
    <w:rPr>
      <w:b/>
    </w:rPr>
  </w:style>
  <w:style w:type="character" w:customStyle="1" w:styleId="WW8Num15z1">
    <w:name w:val="WW8Num15z1"/>
    <w:rsid w:val="00957D73"/>
    <w:rPr>
      <w:rFonts w:ascii="Courier New" w:hAnsi="Courier New" w:cs="Courier New"/>
    </w:rPr>
  </w:style>
  <w:style w:type="character" w:customStyle="1" w:styleId="WW8Num15z2">
    <w:name w:val="WW8Num15z2"/>
    <w:rsid w:val="00957D73"/>
    <w:rPr>
      <w:rFonts w:ascii="Wingdings" w:hAnsi="Wingdings" w:cs="Wingdings"/>
    </w:rPr>
  </w:style>
  <w:style w:type="character" w:customStyle="1" w:styleId="Carpredefinitoparagrafo3">
    <w:name w:val="Car. predefinito paragrafo3"/>
    <w:rsid w:val="00957D73"/>
  </w:style>
  <w:style w:type="character" w:customStyle="1" w:styleId="Absatz-Standardschriftart">
    <w:name w:val="Absatz-Standardschriftart"/>
    <w:rsid w:val="00957D73"/>
  </w:style>
  <w:style w:type="character" w:customStyle="1" w:styleId="WW-Absatz-Standardschriftart">
    <w:name w:val="WW-Absatz-Standardschriftart"/>
    <w:rsid w:val="00957D73"/>
  </w:style>
  <w:style w:type="character" w:customStyle="1" w:styleId="WW-Absatz-Standardschriftart1">
    <w:name w:val="WW-Absatz-Standardschriftart1"/>
    <w:rsid w:val="00957D73"/>
  </w:style>
  <w:style w:type="character" w:customStyle="1" w:styleId="WW-Absatz-Standardschriftart11">
    <w:name w:val="WW-Absatz-Standardschriftart11"/>
    <w:rsid w:val="00957D73"/>
  </w:style>
  <w:style w:type="character" w:customStyle="1" w:styleId="WW-Absatz-Standardschriftart111">
    <w:name w:val="WW-Absatz-Standardschriftart111"/>
    <w:rsid w:val="00957D73"/>
  </w:style>
  <w:style w:type="character" w:customStyle="1" w:styleId="WW-Absatz-Standardschriftart1111">
    <w:name w:val="WW-Absatz-Standardschriftart1111"/>
    <w:rsid w:val="00957D73"/>
  </w:style>
  <w:style w:type="character" w:customStyle="1" w:styleId="WW-Absatz-Standardschriftart11111">
    <w:name w:val="WW-Absatz-Standardschriftart11111"/>
    <w:rsid w:val="00957D73"/>
  </w:style>
  <w:style w:type="character" w:customStyle="1" w:styleId="WW-Absatz-Standardschriftart111111">
    <w:name w:val="WW-Absatz-Standardschriftart111111"/>
    <w:rsid w:val="00957D73"/>
  </w:style>
  <w:style w:type="character" w:customStyle="1" w:styleId="WW-Absatz-Standardschriftart1111111">
    <w:name w:val="WW-Absatz-Standardschriftart1111111"/>
    <w:rsid w:val="00957D73"/>
  </w:style>
  <w:style w:type="character" w:customStyle="1" w:styleId="WW-Absatz-Standardschriftart11111111">
    <w:name w:val="WW-Absatz-Standardschriftart11111111"/>
    <w:rsid w:val="00957D73"/>
  </w:style>
  <w:style w:type="character" w:customStyle="1" w:styleId="WW8Num2z1">
    <w:name w:val="WW8Num2z1"/>
    <w:rsid w:val="00957D73"/>
    <w:rPr>
      <w:rFonts w:ascii="Courier New" w:hAnsi="Courier New" w:cs="Courier New"/>
    </w:rPr>
  </w:style>
  <w:style w:type="character" w:customStyle="1" w:styleId="Carpredefinitoparagrafo2">
    <w:name w:val="Car. predefinito paragrafo2"/>
    <w:rsid w:val="00957D73"/>
  </w:style>
  <w:style w:type="character" w:customStyle="1" w:styleId="WW-Absatz-Standardschriftart111111111">
    <w:name w:val="WW-Absatz-Standardschriftart111111111"/>
    <w:rsid w:val="00957D73"/>
  </w:style>
  <w:style w:type="character" w:customStyle="1" w:styleId="WW-Absatz-Standardschriftart1111111111">
    <w:name w:val="WW-Absatz-Standardschriftart1111111111"/>
    <w:rsid w:val="00957D73"/>
  </w:style>
  <w:style w:type="character" w:customStyle="1" w:styleId="WW-Absatz-Standardschriftart11111111111">
    <w:name w:val="WW-Absatz-Standardschriftart11111111111"/>
    <w:rsid w:val="00957D73"/>
  </w:style>
  <w:style w:type="character" w:customStyle="1" w:styleId="WW-Absatz-Standardschriftart111111111111">
    <w:name w:val="WW-Absatz-Standardschriftart111111111111"/>
    <w:rsid w:val="00957D73"/>
  </w:style>
  <w:style w:type="character" w:customStyle="1" w:styleId="WW-Absatz-Standardschriftart1111111111111">
    <w:name w:val="WW-Absatz-Standardschriftart1111111111111"/>
    <w:rsid w:val="00957D73"/>
  </w:style>
  <w:style w:type="character" w:customStyle="1" w:styleId="WW-Absatz-Standardschriftart11111111111111">
    <w:name w:val="WW-Absatz-Standardschriftart11111111111111"/>
    <w:rsid w:val="00957D73"/>
  </w:style>
  <w:style w:type="character" w:customStyle="1" w:styleId="WW-Absatz-Standardschriftart111111111111111">
    <w:name w:val="WW-Absatz-Standardschriftart111111111111111"/>
    <w:rsid w:val="00957D73"/>
  </w:style>
  <w:style w:type="character" w:customStyle="1" w:styleId="WW-Absatz-Standardschriftart1111111111111111">
    <w:name w:val="WW-Absatz-Standardschriftart1111111111111111"/>
    <w:rsid w:val="00957D73"/>
  </w:style>
  <w:style w:type="character" w:customStyle="1" w:styleId="WW8Num2z2">
    <w:name w:val="WW8Num2z2"/>
    <w:rsid w:val="00957D73"/>
    <w:rPr>
      <w:rFonts w:ascii="Wingdings" w:hAnsi="Wingdings" w:cs="Wingdings"/>
    </w:rPr>
  </w:style>
  <w:style w:type="character" w:customStyle="1" w:styleId="WW8Num3z1">
    <w:name w:val="WW8Num3z1"/>
    <w:rsid w:val="00957D73"/>
    <w:rPr>
      <w:rFonts w:ascii="Courier New" w:hAnsi="Courier New" w:cs="Courier New"/>
    </w:rPr>
  </w:style>
  <w:style w:type="character" w:customStyle="1" w:styleId="WW8Num3z2">
    <w:name w:val="WW8Num3z2"/>
    <w:rsid w:val="00957D73"/>
    <w:rPr>
      <w:rFonts w:ascii="Wingdings" w:hAnsi="Wingdings" w:cs="Wingdings"/>
    </w:rPr>
  </w:style>
  <w:style w:type="character" w:customStyle="1" w:styleId="WW8Num3z3">
    <w:name w:val="WW8Num3z3"/>
    <w:rsid w:val="00957D73"/>
    <w:rPr>
      <w:rFonts w:ascii="Symbol" w:hAnsi="Symbol" w:cs="Symbol"/>
    </w:rPr>
  </w:style>
  <w:style w:type="character" w:customStyle="1" w:styleId="WW8Num4z2">
    <w:name w:val="WW8Num4z2"/>
    <w:rsid w:val="00957D73"/>
    <w:rPr>
      <w:rFonts w:ascii="Wingdings" w:hAnsi="Wingdings" w:cs="Wingdings"/>
    </w:rPr>
  </w:style>
  <w:style w:type="character" w:customStyle="1" w:styleId="WW8Num5z1">
    <w:name w:val="WW8Num5z1"/>
    <w:rsid w:val="00957D73"/>
    <w:rPr>
      <w:rFonts w:ascii="Courier New" w:hAnsi="Courier New" w:cs="Courier New"/>
    </w:rPr>
  </w:style>
  <w:style w:type="character" w:customStyle="1" w:styleId="WW8Num5z2">
    <w:name w:val="WW8Num5z2"/>
    <w:rsid w:val="00957D73"/>
    <w:rPr>
      <w:rFonts w:ascii="Wingdings" w:hAnsi="Wingdings" w:cs="Wingdings"/>
    </w:rPr>
  </w:style>
  <w:style w:type="character" w:customStyle="1" w:styleId="Carpredefinitoparagrafo12">
    <w:name w:val="Car. predefinito paragrafo1"/>
    <w:rsid w:val="00957D73"/>
  </w:style>
  <w:style w:type="character" w:customStyle="1" w:styleId="Rientrocorpodeltesto2Carattere">
    <w:name w:val="Rientro corpo del testo 2 Carattere"/>
    <w:rsid w:val="00957D73"/>
    <w:rPr>
      <w:sz w:val="24"/>
    </w:rPr>
  </w:style>
  <w:style w:type="character" w:styleId="Collegamentoipertestuale">
    <w:name w:val="Hyperlink"/>
    <w:rsid w:val="00957D73"/>
    <w:rPr>
      <w:color w:val="0000FF"/>
      <w:u w:val="single"/>
    </w:rPr>
  </w:style>
  <w:style w:type="character" w:customStyle="1" w:styleId="TestofumettoCarattere">
    <w:name w:val="Testo fumetto Carattere"/>
    <w:rsid w:val="00957D73"/>
    <w:rPr>
      <w:rFonts w:ascii="Tahoma" w:hAnsi="Tahoma" w:cs="Tahoma"/>
      <w:sz w:val="16"/>
      <w:szCs w:val="16"/>
    </w:rPr>
  </w:style>
  <w:style w:type="character" w:customStyle="1" w:styleId="Collegamentovisitato1">
    <w:name w:val="Collegamento visitato1"/>
    <w:rsid w:val="00957D73"/>
    <w:rPr>
      <w:color w:val="800080"/>
      <w:u w:val="single"/>
    </w:rPr>
  </w:style>
  <w:style w:type="character" w:customStyle="1" w:styleId="grame">
    <w:name w:val="grame"/>
    <w:basedOn w:val="Carpredefinitoparagrafo12"/>
    <w:rsid w:val="00957D73"/>
  </w:style>
  <w:style w:type="character" w:customStyle="1" w:styleId="spelle">
    <w:name w:val="spelle"/>
    <w:basedOn w:val="Carpredefinitoparagrafo12"/>
    <w:rsid w:val="00957D73"/>
  </w:style>
  <w:style w:type="character" w:customStyle="1" w:styleId="IntestazioneCarattere">
    <w:name w:val="Intestazione Carattere"/>
    <w:basedOn w:val="Carpredefinitoparagrafo12"/>
    <w:rsid w:val="00957D73"/>
  </w:style>
  <w:style w:type="character" w:customStyle="1" w:styleId="PidipaginaCarattere">
    <w:name w:val="Piè di pagina Carattere"/>
    <w:basedOn w:val="Carpredefinitoparagrafo12"/>
    <w:uiPriority w:val="99"/>
    <w:rsid w:val="00957D73"/>
  </w:style>
  <w:style w:type="character" w:customStyle="1" w:styleId="Punti">
    <w:name w:val="Punti"/>
    <w:rsid w:val="00957D73"/>
    <w:rPr>
      <w:rFonts w:ascii="OpenSymbol" w:eastAsia="OpenSymbol" w:hAnsi="OpenSymbol" w:cs="OpenSymbol"/>
    </w:rPr>
  </w:style>
  <w:style w:type="character" w:customStyle="1" w:styleId="Corpodeltesto2Carattere">
    <w:name w:val="Corpo del testo 2 Carattere"/>
    <w:rsid w:val="00957D73"/>
    <w:rPr>
      <w:kern w:val="1"/>
      <w:lang w:eastAsia="zh-CN"/>
    </w:rPr>
  </w:style>
  <w:style w:type="character" w:customStyle="1" w:styleId="ListLabel1">
    <w:name w:val="ListLabel 1"/>
    <w:rsid w:val="00957D73"/>
    <w:rPr>
      <w:rFonts w:cs="Symbol"/>
    </w:rPr>
  </w:style>
  <w:style w:type="character" w:customStyle="1" w:styleId="ListLabel2">
    <w:name w:val="ListLabel 2"/>
    <w:rsid w:val="00957D73"/>
    <w:rPr>
      <w:rFonts w:cs="Courier New"/>
    </w:rPr>
  </w:style>
  <w:style w:type="paragraph" w:customStyle="1" w:styleId="Intestazione12">
    <w:name w:val="Intestazione12"/>
    <w:basedOn w:val="Normale"/>
    <w:next w:val="Corpodeltesto1"/>
    <w:rsid w:val="00957D73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Corpodeltesto1">
    <w:name w:val="Corpo del testo1"/>
    <w:basedOn w:val="Normale"/>
    <w:rsid w:val="00957D73"/>
    <w:pPr>
      <w:spacing w:line="480" w:lineRule="auto"/>
      <w:jc w:val="both"/>
    </w:pPr>
  </w:style>
  <w:style w:type="paragraph" w:styleId="Elenco">
    <w:name w:val="List"/>
    <w:basedOn w:val="Corpodeltesto1"/>
    <w:rsid w:val="00957D73"/>
    <w:rPr>
      <w:rFonts w:cs="Mangal"/>
    </w:rPr>
  </w:style>
  <w:style w:type="paragraph" w:styleId="Didascalia">
    <w:name w:val="caption"/>
    <w:basedOn w:val="Normale"/>
    <w:qFormat/>
    <w:rsid w:val="00957D73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rsid w:val="00957D73"/>
    <w:pPr>
      <w:suppressLineNumbers/>
    </w:pPr>
    <w:rPr>
      <w:rFonts w:cs="Mangal"/>
    </w:rPr>
  </w:style>
  <w:style w:type="paragraph" w:customStyle="1" w:styleId="Intestazione11">
    <w:name w:val="Intestazione11"/>
    <w:basedOn w:val="Normale"/>
    <w:rsid w:val="00957D7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rsid w:val="00957D73"/>
    <w:pPr>
      <w:suppressLineNumbers/>
      <w:spacing w:before="120" w:after="120"/>
    </w:pPr>
    <w:rPr>
      <w:rFonts w:cs="Mangal"/>
      <w:i/>
      <w:iCs/>
    </w:rPr>
  </w:style>
  <w:style w:type="paragraph" w:customStyle="1" w:styleId="Intestazione10">
    <w:name w:val="Intestazione10"/>
    <w:basedOn w:val="Normale"/>
    <w:rsid w:val="00957D7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testazione9">
    <w:name w:val="Intestazione9"/>
    <w:basedOn w:val="Normale"/>
    <w:rsid w:val="00957D7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testazione8">
    <w:name w:val="Intestazione8"/>
    <w:basedOn w:val="Normale"/>
    <w:rsid w:val="00957D7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testazione7">
    <w:name w:val="Intestazione7"/>
    <w:basedOn w:val="Normale"/>
    <w:rsid w:val="00957D7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testazione6">
    <w:name w:val="Intestazione6"/>
    <w:basedOn w:val="Normale"/>
    <w:rsid w:val="00957D7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testazione5">
    <w:name w:val="Intestazione5"/>
    <w:basedOn w:val="Normale"/>
    <w:rsid w:val="00957D7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testazione4">
    <w:name w:val="Intestazione4"/>
    <w:basedOn w:val="Normale"/>
    <w:rsid w:val="00957D7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testazione3">
    <w:name w:val="Intestazione3"/>
    <w:basedOn w:val="Normale"/>
    <w:rsid w:val="00957D73"/>
    <w:pPr>
      <w:jc w:val="center"/>
    </w:pPr>
    <w:rPr>
      <w:i/>
      <w:sz w:val="48"/>
    </w:rPr>
  </w:style>
  <w:style w:type="paragraph" w:customStyle="1" w:styleId="Intestazione2">
    <w:name w:val="Intestazione2"/>
    <w:basedOn w:val="Normale"/>
    <w:rsid w:val="00957D73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Didascalia2">
    <w:name w:val="Didascalia2"/>
    <w:basedOn w:val="Normale"/>
    <w:rsid w:val="00957D73"/>
    <w:pPr>
      <w:suppressLineNumbers/>
      <w:spacing w:before="120" w:after="120"/>
    </w:pPr>
    <w:rPr>
      <w:rFonts w:cs="Mangal"/>
      <w:i/>
      <w:iCs/>
    </w:rPr>
  </w:style>
  <w:style w:type="paragraph" w:customStyle="1" w:styleId="Intestazione1">
    <w:name w:val="Intestazione1"/>
    <w:basedOn w:val="Normale"/>
    <w:rsid w:val="00957D73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Didascalia10">
    <w:name w:val="Didascalia1"/>
    <w:basedOn w:val="Normale"/>
    <w:rsid w:val="00957D73"/>
    <w:rPr>
      <w:b/>
      <w:bCs/>
    </w:rPr>
  </w:style>
  <w:style w:type="paragraph" w:styleId="Sottotitolo">
    <w:name w:val="Subtitle"/>
    <w:basedOn w:val="Intestazione1"/>
    <w:next w:val="Corpodeltesto1"/>
    <w:qFormat/>
    <w:rsid w:val="00957D73"/>
    <w:pPr>
      <w:jc w:val="center"/>
    </w:pPr>
    <w:rPr>
      <w:i/>
      <w:iCs/>
    </w:rPr>
  </w:style>
  <w:style w:type="paragraph" w:styleId="Rientrocorpodeltesto">
    <w:name w:val="Body Text Indent"/>
    <w:basedOn w:val="Normale"/>
    <w:rsid w:val="00957D73"/>
    <w:pPr>
      <w:spacing w:line="480" w:lineRule="auto"/>
      <w:ind w:left="-567"/>
    </w:pPr>
  </w:style>
  <w:style w:type="paragraph" w:customStyle="1" w:styleId="Rientrocorpodeltesto21">
    <w:name w:val="Rientro corpo del testo 21"/>
    <w:basedOn w:val="Normale"/>
    <w:rsid w:val="00957D73"/>
    <w:pPr>
      <w:spacing w:line="480" w:lineRule="auto"/>
      <w:ind w:left="-567"/>
      <w:jc w:val="both"/>
    </w:pPr>
  </w:style>
  <w:style w:type="paragraph" w:customStyle="1" w:styleId="Testofumetto1">
    <w:name w:val="Testo fumetto1"/>
    <w:basedOn w:val="Normale"/>
    <w:rsid w:val="00957D73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957D73"/>
    <w:pPr>
      <w:ind w:left="720"/>
    </w:pPr>
    <w:rPr>
      <w:rFonts w:ascii="Calibri" w:hAnsi="Calibri" w:cs="Calibri"/>
      <w:sz w:val="22"/>
      <w:szCs w:val="22"/>
    </w:rPr>
  </w:style>
  <w:style w:type="paragraph" w:customStyle="1" w:styleId="Normale1">
    <w:name w:val="Normale1"/>
    <w:rsid w:val="00957D73"/>
    <w:pPr>
      <w:suppressAutoHyphens/>
    </w:pPr>
    <w:rPr>
      <w:rFonts w:eastAsia="Calibri"/>
      <w:color w:val="000000"/>
      <w:kern w:val="1"/>
      <w:sz w:val="24"/>
      <w:szCs w:val="24"/>
      <w:lang w:eastAsia="zh-CN"/>
    </w:rPr>
  </w:style>
  <w:style w:type="paragraph" w:styleId="Intestazione">
    <w:name w:val="header"/>
    <w:basedOn w:val="Normale"/>
    <w:rsid w:val="00957D7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uiPriority w:val="99"/>
    <w:rsid w:val="00957D7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957D73"/>
    <w:pPr>
      <w:suppressLineNumbers/>
    </w:pPr>
  </w:style>
  <w:style w:type="paragraph" w:customStyle="1" w:styleId="Intestazionetabella">
    <w:name w:val="Intestazione tabella"/>
    <w:basedOn w:val="Contenutotabella"/>
    <w:rsid w:val="00957D73"/>
    <w:pPr>
      <w:jc w:val="center"/>
    </w:pPr>
    <w:rPr>
      <w:b/>
      <w:bCs/>
    </w:rPr>
  </w:style>
  <w:style w:type="paragraph" w:customStyle="1" w:styleId="Contenutocornice">
    <w:name w:val="Contenuto cornice"/>
    <w:basedOn w:val="Corpodeltesto1"/>
    <w:rsid w:val="00957D73"/>
  </w:style>
  <w:style w:type="paragraph" w:customStyle="1" w:styleId="Corpodeltesto21">
    <w:name w:val="Corpo del testo 21"/>
    <w:basedOn w:val="Normale"/>
    <w:rsid w:val="00957D73"/>
    <w:rPr>
      <w:rFonts w:ascii="Courier New" w:hAnsi="Courier New" w:cs="Courier New"/>
    </w:rPr>
  </w:style>
  <w:style w:type="paragraph" w:customStyle="1" w:styleId="WW-Normal">
    <w:name w:val="WW-Normal"/>
    <w:rsid w:val="00957D73"/>
    <w:pPr>
      <w:suppressAutoHyphens/>
    </w:pPr>
    <w:rPr>
      <w:rFonts w:ascii="Book Antiqua" w:eastAsia="Calibri" w:hAnsi="Book Antiqua" w:cs="Book Antiqua"/>
      <w:color w:val="000000"/>
      <w:kern w:val="1"/>
      <w:sz w:val="24"/>
      <w:szCs w:val="24"/>
      <w:lang w:eastAsia="zh-CN"/>
    </w:rPr>
  </w:style>
  <w:style w:type="paragraph" w:customStyle="1" w:styleId="NormaleWeb1">
    <w:name w:val="Normale (Web)1"/>
    <w:basedOn w:val="Normale"/>
    <w:rsid w:val="00957D73"/>
    <w:pPr>
      <w:suppressAutoHyphens w:val="0"/>
      <w:spacing w:before="100" w:after="100"/>
    </w:pPr>
  </w:style>
  <w:style w:type="paragraph" w:customStyle="1" w:styleId="Corpodeltesto22">
    <w:name w:val="Corpo del testo 22"/>
    <w:basedOn w:val="Normale"/>
    <w:rsid w:val="00957D73"/>
    <w:pPr>
      <w:spacing w:after="120" w:line="480" w:lineRule="auto"/>
    </w:pPr>
  </w:style>
  <w:style w:type="paragraph" w:customStyle="1" w:styleId="Normale2">
    <w:name w:val="Normale2"/>
    <w:rsid w:val="00957D73"/>
    <w:pPr>
      <w:suppressAutoHyphens/>
    </w:pPr>
    <w:rPr>
      <w:color w:val="000000"/>
      <w:kern w:val="1"/>
      <w:sz w:val="24"/>
      <w:szCs w:val="24"/>
    </w:rPr>
  </w:style>
  <w:style w:type="paragraph" w:customStyle="1" w:styleId="Paragrafoelenco2">
    <w:name w:val="Paragrafo elenco2"/>
    <w:basedOn w:val="Normale"/>
    <w:rsid w:val="00957D73"/>
    <w:pPr>
      <w:spacing w:after="0"/>
      <w:ind w:left="720"/>
      <w:contextualSpacing/>
    </w:pPr>
  </w:style>
  <w:style w:type="paragraph" w:styleId="Paragrafoelenco">
    <w:name w:val="List Paragraph"/>
    <w:basedOn w:val="Normale"/>
    <w:uiPriority w:val="34"/>
    <w:qFormat/>
    <w:rsid w:val="007C335B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E0610D"/>
    <w:pPr>
      <w:suppressAutoHyphens w:val="0"/>
      <w:spacing w:before="100" w:beforeAutospacing="1" w:after="100" w:afterAutospacing="1" w:line="240" w:lineRule="auto"/>
    </w:pPr>
    <w:rPr>
      <w:color w:val="auto"/>
      <w:kern w:val="0"/>
      <w:lang w:eastAsia="it-IT"/>
    </w:rPr>
  </w:style>
  <w:style w:type="character" w:customStyle="1" w:styleId="apple-converted-space">
    <w:name w:val="apple-converted-space"/>
    <w:basedOn w:val="Carpredefinitoparagrafo"/>
    <w:rsid w:val="00E0610D"/>
  </w:style>
  <w:style w:type="table" w:styleId="Grigliatabella">
    <w:name w:val="Table Grid"/>
    <w:basedOn w:val="Tabellanormale"/>
    <w:uiPriority w:val="39"/>
    <w:rsid w:val="00C476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4A7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4A777F"/>
    <w:rPr>
      <w:rFonts w:ascii="Tahoma" w:hAnsi="Tahoma" w:cs="Tahoma"/>
      <w:color w:val="000000"/>
      <w:kern w:val="1"/>
      <w:sz w:val="16"/>
      <w:szCs w:val="16"/>
      <w:lang w:eastAsia="zh-CN"/>
    </w:rPr>
  </w:style>
  <w:style w:type="character" w:customStyle="1" w:styleId="linkgazzetta">
    <w:name w:val="link_gazzetta"/>
    <w:basedOn w:val="Carpredefinitoparagrafo"/>
    <w:rsid w:val="00077D44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4537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4537F"/>
    <w:rPr>
      <w:color w:val="000000"/>
      <w:kern w:val="1"/>
      <w:lang w:eastAsia="zh-C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4537F"/>
    <w:rPr>
      <w:vertAlign w:val="superscrip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A773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color w:val="auto"/>
      <w:kern w:val="0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A7732F"/>
    <w:rPr>
      <w:rFonts w:ascii="Courier New" w:hAnsi="Courier New" w:cs="Courier New"/>
    </w:rPr>
  </w:style>
  <w:style w:type="paragraph" w:customStyle="1" w:styleId="Default">
    <w:name w:val="Default"/>
    <w:rsid w:val="001910DA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B877F1"/>
    <w:rPr>
      <w:b/>
      <w:bCs/>
    </w:rPr>
  </w:style>
  <w:style w:type="table" w:styleId="Sfondochiaro">
    <w:name w:val="Light Shading"/>
    <w:basedOn w:val="Tabellanormale"/>
    <w:uiPriority w:val="60"/>
    <w:rsid w:val="00E636C7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E636C7"/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E636C7"/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fondochiaro-Colore4">
    <w:name w:val="Light Shading Accent 4"/>
    <w:basedOn w:val="Tabellanormale"/>
    <w:uiPriority w:val="60"/>
    <w:rsid w:val="00E636C7"/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fondochiaro-Colore3">
    <w:name w:val="Light Shading Accent 3"/>
    <w:basedOn w:val="Tabellanormale"/>
    <w:uiPriority w:val="60"/>
    <w:rsid w:val="00E636C7"/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Grigliamedia1-Colore2">
    <w:name w:val="Medium Grid 1 Accent 2"/>
    <w:basedOn w:val="Tabellanormale"/>
    <w:uiPriority w:val="67"/>
    <w:rsid w:val="00E636C7"/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Grigliamedia1-Colore5">
    <w:name w:val="Medium Grid 1 Accent 5"/>
    <w:basedOn w:val="Tabellanormale"/>
    <w:uiPriority w:val="67"/>
    <w:rsid w:val="00E636C7"/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Grigliamedia1-Colore6">
    <w:name w:val="Medium Grid 1 Accent 6"/>
    <w:basedOn w:val="Tabellanormale"/>
    <w:uiPriority w:val="67"/>
    <w:rsid w:val="00E636C7"/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Grigliamedia1-Colore4">
    <w:name w:val="Medium Grid 1 Accent 4"/>
    <w:basedOn w:val="Tabellanormale"/>
    <w:uiPriority w:val="67"/>
    <w:rsid w:val="00D808D0"/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Grigliamedia1-Colore3">
    <w:name w:val="Medium Grid 1 Accent 3"/>
    <w:basedOn w:val="Tabellanormale"/>
    <w:uiPriority w:val="67"/>
    <w:rsid w:val="00D808D0"/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6069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067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4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70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26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1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33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36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4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50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77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19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19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92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57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64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1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5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4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9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39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92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37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23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36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40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03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57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3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92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24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1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48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63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72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2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94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28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74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9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6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9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09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77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83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12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86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4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89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53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97897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4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29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19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83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61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23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22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33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79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53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24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00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19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85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62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91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00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07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69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64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8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2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49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9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95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56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5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18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8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41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01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39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17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6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9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4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75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0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3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0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6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0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3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43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8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97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79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14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67096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11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445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72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56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33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84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250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19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4237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084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966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508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365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866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846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403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382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3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8245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0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9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30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15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83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2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02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66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9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93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90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78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0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5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78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76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88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10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58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7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76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77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61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20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25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4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2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5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5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0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8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9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5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8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3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1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2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6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3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6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7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2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5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6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88B78-B496-4861-8123-A4ACE7246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Links>
    <vt:vector size="24" baseType="variant">
      <vt:variant>
        <vt:i4>7864378</vt:i4>
      </vt:variant>
      <vt:variant>
        <vt:i4>3</vt:i4>
      </vt:variant>
      <vt:variant>
        <vt:i4>0</vt:i4>
      </vt:variant>
      <vt:variant>
        <vt:i4>5</vt:i4>
      </vt:variant>
      <vt:variant>
        <vt:lpwstr>https://www.dislessiaamica.com/it/progetto</vt:lpwstr>
      </vt:variant>
      <vt:variant>
        <vt:lpwstr/>
      </vt:variant>
      <vt:variant>
        <vt:i4>1638460</vt:i4>
      </vt:variant>
      <vt:variant>
        <vt:i4>0</vt:i4>
      </vt:variant>
      <vt:variant>
        <vt:i4>0</vt:i4>
      </vt:variant>
      <vt:variant>
        <vt:i4>5</vt:i4>
      </vt:variant>
      <vt:variant>
        <vt:lpwstr>mailto:paic812004@istruzione.it</vt:lpwstr>
      </vt:variant>
      <vt:variant>
        <vt:lpwstr/>
      </vt:variant>
      <vt:variant>
        <vt:i4>1638460</vt:i4>
      </vt:variant>
      <vt:variant>
        <vt:i4>3</vt:i4>
      </vt:variant>
      <vt:variant>
        <vt:i4>0</vt:i4>
      </vt:variant>
      <vt:variant>
        <vt:i4>5</vt:i4>
      </vt:variant>
      <vt:variant>
        <vt:lpwstr>mailto:paic812004@istruzione.it</vt:lpwstr>
      </vt:variant>
      <vt:variant>
        <vt:lpwstr/>
      </vt:variant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http://www.icciminna.edu.it/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Alunno</cp:lastModifiedBy>
  <cp:revision>8</cp:revision>
  <cp:lastPrinted>2020-09-13T10:43:00Z</cp:lastPrinted>
  <dcterms:created xsi:type="dcterms:W3CDTF">2023-11-18T12:24:00Z</dcterms:created>
  <dcterms:modified xsi:type="dcterms:W3CDTF">2024-11-25T05:03:00Z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Base Target">
    <vt:lpwstr>_blank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